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5A02" w14:textId="77777777" w:rsidR="00BB4045" w:rsidRPr="00E75344" w:rsidRDefault="0038415E" w:rsidP="00BB4045">
      <w:pPr>
        <w:pStyle w:val="Sur-titre"/>
        <w:rPr>
          <w:i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5408" behindDoc="0" locked="0" layoutInCell="1" allowOverlap="1" wp14:anchorId="1CDA6C6B" wp14:editId="027E004B">
            <wp:simplePos x="0" y="0"/>
            <wp:positionH relativeFrom="column">
              <wp:posOffset>-55245</wp:posOffset>
            </wp:positionH>
            <wp:positionV relativeFrom="paragraph">
              <wp:posOffset>-568960</wp:posOffset>
            </wp:positionV>
            <wp:extent cx="1041400" cy="1267037"/>
            <wp:effectExtent l="0" t="0" r="6350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10" cy="1273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EEB" w:rsidRPr="00E45EEB">
        <w:rPr>
          <w:i/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36DDF24C" wp14:editId="7BA51829">
            <wp:simplePos x="0" y="0"/>
            <wp:positionH relativeFrom="column">
              <wp:posOffset>5386705</wp:posOffset>
            </wp:positionH>
            <wp:positionV relativeFrom="paragraph">
              <wp:posOffset>-486410</wp:posOffset>
            </wp:positionV>
            <wp:extent cx="1163955" cy="9779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116395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E69" w:rsidRPr="00E75344">
        <w:rPr>
          <w:i/>
          <w:lang w:val="it-IT"/>
        </w:rPr>
        <w:t>A</w:t>
      </w:r>
      <w:r w:rsidR="003B66AB">
        <w:rPr>
          <w:i/>
          <w:lang w:val="it-IT"/>
        </w:rPr>
        <w:t>llegato 2</w:t>
      </w:r>
    </w:p>
    <w:p w14:paraId="666EFB7B" w14:textId="77777777" w:rsidR="00BB4045" w:rsidRPr="00E75344" w:rsidRDefault="00E45EEB" w:rsidP="00B72E70">
      <w:pPr>
        <w:pStyle w:val="Sur-titre"/>
        <w:jc w:val="left"/>
        <w:rPr>
          <w:smallCaps/>
          <w:sz w:val="56"/>
          <w:lang w:val="it-IT"/>
        </w:rPr>
      </w:pPr>
      <w:r w:rsidRPr="00E45EEB">
        <w:rPr>
          <w:i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9CE9D7" wp14:editId="29C383D8">
                <wp:simplePos x="0" y="0"/>
                <wp:positionH relativeFrom="column">
                  <wp:posOffset>5285105</wp:posOffset>
                </wp:positionH>
                <wp:positionV relativeFrom="paragraph">
                  <wp:posOffset>157480</wp:posOffset>
                </wp:positionV>
                <wp:extent cx="1397000" cy="41910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1AC11" w14:textId="77777777"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 xml:space="preserve">Ufficio Scolastico Regionale </w:t>
                            </w:r>
                          </w:p>
                          <w:p w14:paraId="3102E4A3" w14:textId="77777777"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>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CE9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16.15pt;margin-top:12.4pt;width:110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" stroked="f">
                <v:textbox>
                  <w:txbxContent>
                    <w:p w14:paraId="3011AC11" w14:textId="77777777" w:rsidR="00E45EEB" w:rsidRPr="006F0049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</w:pPr>
                      <w:r w:rsidRPr="006F0049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  <w:t xml:space="preserve">Ufficio Scolastico Regionale </w:t>
                      </w:r>
                    </w:p>
                    <w:p w14:paraId="3102E4A3" w14:textId="77777777" w:rsidR="00E45EEB" w:rsidRPr="006F0049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</w:pPr>
                      <w:r w:rsidRPr="006F0049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  <w:t>per la Campania</w:t>
                      </w:r>
                    </w:p>
                  </w:txbxContent>
                </v:textbox>
              </v:shape>
            </w:pict>
          </mc:Fallback>
        </mc:AlternateContent>
      </w:r>
    </w:p>
    <w:p w14:paraId="4AB28828" w14:textId="77777777" w:rsidR="00BB4045" w:rsidRPr="00E75344" w:rsidRDefault="00BB4045" w:rsidP="0062010E">
      <w:pPr>
        <w:pStyle w:val="Sur-titre"/>
        <w:rPr>
          <w:smallCaps/>
          <w:lang w:val="it-IT"/>
        </w:rPr>
      </w:pPr>
      <w:proofErr w:type="spellStart"/>
      <w:r w:rsidRPr="00E75344">
        <w:rPr>
          <w:smallCaps/>
          <w:sz w:val="56"/>
          <w:lang w:val="it-IT"/>
        </w:rPr>
        <w:t>Trans</w:t>
      </w:r>
      <w:r w:rsidR="00050AAD">
        <w:rPr>
          <w:smallCaps/>
          <w:sz w:val="56"/>
          <w:lang w:val="it-IT"/>
        </w:rPr>
        <w:t>’</w:t>
      </w:r>
      <w:r w:rsidRPr="00E75344">
        <w:rPr>
          <w:smallCaps/>
          <w:sz w:val="56"/>
          <w:lang w:val="it-IT"/>
        </w:rPr>
        <w:t>Alp</w:t>
      </w:r>
      <w:proofErr w:type="spellEnd"/>
    </w:p>
    <w:p w14:paraId="3E1E44A4" w14:textId="77777777" w:rsidR="00123E4A" w:rsidRPr="00E75344" w:rsidRDefault="00E75344" w:rsidP="00EA79A6">
      <w:pPr>
        <w:pStyle w:val="Titrenote"/>
        <w:tabs>
          <w:tab w:val="left" w:pos="10772"/>
        </w:tabs>
        <w:spacing w:after="360"/>
        <w:ind w:left="0" w:right="-1"/>
        <w:rPr>
          <w:lang w:val="it-IT"/>
        </w:rPr>
      </w:pPr>
      <w:r w:rsidRPr="00E75344">
        <w:rPr>
          <w:lang w:val="it-IT"/>
        </w:rPr>
        <w:t>Soggiorni individuali di immersione franco-italiana</w:t>
      </w:r>
    </w:p>
    <w:p w14:paraId="2A3C26D0" w14:textId="77777777" w:rsidR="00123E4A" w:rsidRDefault="00E75344" w:rsidP="003F4AC3">
      <w:pPr>
        <w:pStyle w:val="Style2"/>
        <w:spacing w:before="0"/>
        <w:jc w:val="center"/>
        <w:rPr>
          <w:rFonts w:ascii="Arial" w:hAnsi="Arial"/>
          <w:sz w:val="36"/>
          <w:szCs w:val="36"/>
          <w:lang w:val="it-IT" w:eastAsia="de-DE"/>
        </w:rPr>
      </w:pPr>
      <w:r w:rsidRPr="009D75C2">
        <w:rPr>
          <w:rFonts w:ascii="Arial" w:hAnsi="Arial"/>
          <w:sz w:val="36"/>
          <w:szCs w:val="36"/>
          <w:lang w:val="it-IT" w:eastAsia="de-DE"/>
        </w:rPr>
        <w:t>M</w:t>
      </w:r>
      <w:r w:rsidR="001A1F0E" w:rsidRPr="009D75C2">
        <w:rPr>
          <w:rFonts w:ascii="Arial" w:hAnsi="Arial"/>
          <w:sz w:val="36"/>
          <w:szCs w:val="36"/>
          <w:lang w:val="it-IT" w:eastAsia="de-DE"/>
        </w:rPr>
        <w:t>O</w:t>
      </w:r>
      <w:r w:rsidR="009D75C2" w:rsidRPr="009D75C2">
        <w:rPr>
          <w:rFonts w:ascii="Arial" w:hAnsi="Arial"/>
          <w:sz w:val="36"/>
          <w:szCs w:val="36"/>
          <w:lang w:val="it-IT" w:eastAsia="de-DE"/>
        </w:rPr>
        <w:t>DULO DI CANDIDATURA DELL’ALUNNO/A</w:t>
      </w:r>
    </w:p>
    <w:p w14:paraId="60A9CE3B" w14:textId="77777777" w:rsidR="00B72E70" w:rsidRPr="00B72E70" w:rsidRDefault="00B72E70" w:rsidP="003F4AC3">
      <w:pPr>
        <w:pStyle w:val="Style2"/>
        <w:spacing w:before="0"/>
        <w:jc w:val="center"/>
        <w:rPr>
          <w:rFonts w:ascii="Arial" w:hAnsi="Arial"/>
          <w:sz w:val="24"/>
          <w:szCs w:val="36"/>
          <w:lang w:val="it-IT" w:eastAsia="de-DE"/>
        </w:rPr>
      </w:pPr>
      <w:r w:rsidRPr="00B72E70">
        <w:rPr>
          <w:rFonts w:ascii="Arial" w:hAnsi="Arial"/>
          <w:sz w:val="24"/>
          <w:szCs w:val="36"/>
          <w:lang w:val="it-IT" w:eastAsia="de-DE"/>
        </w:rPr>
        <w:t>(scrivere a stampatello)</w:t>
      </w:r>
    </w:p>
    <w:p w14:paraId="6D599103" w14:textId="1E015D71" w:rsidR="00123E4A" w:rsidRPr="00B72E70" w:rsidRDefault="003F4AC3" w:rsidP="00B72E70">
      <w:pPr>
        <w:pStyle w:val="Style2"/>
        <w:spacing w:before="0" w:line="240" w:lineRule="auto"/>
        <w:jc w:val="center"/>
        <w:rPr>
          <w:rFonts w:ascii="Arial" w:hAnsi="Arial"/>
          <w:b w:val="0"/>
          <w:smallCaps w:val="0"/>
          <w:sz w:val="24"/>
          <w:szCs w:val="36"/>
          <w:lang w:val="it-IT" w:eastAsia="de-DE"/>
        </w:rPr>
      </w:pP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da inviare </w:t>
      </w:r>
      <w:r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 xml:space="preserve">a </w:t>
      </w:r>
      <w:r w:rsidR="003A272F"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>cura dell’istituzione scolastica</w:t>
      </w:r>
      <w:r w:rsidR="003A272F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 </w:t>
      </w:r>
      <w:r>
        <w:rPr>
          <w:rFonts w:ascii="Arial" w:hAnsi="Arial"/>
          <w:b w:val="0"/>
          <w:smallCaps w:val="0"/>
          <w:sz w:val="24"/>
          <w:szCs w:val="36"/>
          <w:lang w:val="it-IT" w:eastAsia="de-DE"/>
        </w:rPr>
        <w:t>USR C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ampania 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–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>U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fficio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6F0049">
        <w:rPr>
          <w:rFonts w:ascii="Arial" w:hAnsi="Arial"/>
          <w:b w:val="0"/>
          <w:smallCaps w:val="0"/>
          <w:sz w:val="24"/>
          <w:szCs w:val="36"/>
          <w:lang w:val="it-IT" w:eastAsia="de-DE"/>
        </w:rPr>
        <w:t>IV</w:t>
      </w:r>
      <w:r w:rsidR="004E1636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entro il </w:t>
      </w:r>
      <w:r w:rsidR="00466EEE">
        <w:rPr>
          <w:rFonts w:ascii="Arial" w:hAnsi="Arial"/>
          <w:b w:val="0"/>
          <w:smallCaps w:val="0"/>
          <w:sz w:val="24"/>
          <w:szCs w:val="36"/>
          <w:lang w:val="it-IT" w:eastAsia="de-DE"/>
        </w:rPr>
        <w:t>23 aprile 2022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all’indirizzo mail: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F94F38">
        <w:rPr>
          <w:rFonts w:ascii="Arial" w:hAnsi="Arial"/>
          <w:b w:val="0"/>
          <w:smallCaps w:val="0"/>
          <w:sz w:val="24"/>
          <w:szCs w:val="36"/>
          <w:lang w:val="it-IT" w:eastAsia="de-DE"/>
        </w:rPr>
        <w:t>silc.transalp2020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@gmail.com</w:t>
      </w:r>
    </w:p>
    <w:tbl>
      <w:tblPr>
        <w:tblStyle w:val="Grigliatabella"/>
        <w:tblW w:w="10489" w:type="dxa"/>
        <w:tblInd w:w="392" w:type="dxa"/>
        <w:tblLook w:val="04A0" w:firstRow="1" w:lastRow="0" w:firstColumn="1" w:lastColumn="0" w:noHBand="0" w:noVBand="1"/>
      </w:tblPr>
      <w:tblGrid>
        <w:gridCol w:w="2126"/>
        <w:gridCol w:w="8363"/>
      </w:tblGrid>
      <w:tr w:rsidR="001A1F0E" w:rsidRPr="001A1F0E" w14:paraId="5E0E4A53" w14:textId="77777777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1D094B" w14:textId="77777777" w:rsidR="001A1F0E" w:rsidRPr="001A1F0E" w:rsidRDefault="00E75344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ISTITUTO SCOLASTICO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 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14:paraId="14FA36A0" w14:textId="77777777"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  <w:tr w:rsidR="001A1F0E" w:rsidRPr="001A1F0E" w14:paraId="2761B22A" w14:textId="77777777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4646D0" w14:textId="77777777" w:rsidR="001A1F0E" w:rsidRDefault="009D75C2" w:rsidP="001A1F0E">
            <w:pPr>
              <w:rPr>
                <w:rFonts w:ascii="Garamond" w:hAnsi="Garamond" w:cs="Arial"/>
                <w:b/>
                <w:lang w:eastAsia="de-DE"/>
              </w:rPr>
            </w:pPr>
            <w:proofErr w:type="gramStart"/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INDIRIZZO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:</w:t>
            </w:r>
            <w:proofErr w:type="gramEnd"/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14:paraId="541792A5" w14:textId="77777777"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</w:tbl>
    <w:p w14:paraId="69FCB026" w14:textId="77777777" w:rsidR="00123E4A" w:rsidRPr="0032651A" w:rsidRDefault="00E75344" w:rsidP="0032651A">
      <w:pPr>
        <w:pStyle w:val="Style2"/>
        <w:pBdr>
          <w:top w:val="single" w:sz="4" w:space="1" w:color="0000CC"/>
        </w:pBdr>
        <w:ind w:left="2410"/>
      </w:pPr>
      <w:r>
        <w:t>STUDENTE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544"/>
        <w:gridCol w:w="992"/>
        <w:gridCol w:w="3827"/>
      </w:tblGrid>
      <w:tr w:rsidR="00123E4A" w:rsidRPr="0032651A" w14:paraId="75666B58" w14:textId="77777777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E992B" w14:textId="77777777" w:rsidR="00123E4A" w:rsidRPr="0032651A" w:rsidRDefault="00E75344" w:rsidP="00123E4A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14:paraId="4B46C7A9" w14:textId="77777777"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23E4A" w:rsidRPr="0032651A" w14:paraId="615051B6" w14:textId="77777777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30FDB6" w14:textId="77777777" w:rsidR="00123E4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14:paraId="73821AF0" w14:textId="77777777"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14:paraId="7894D45E" w14:textId="77777777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5B9BF1" w14:textId="77777777" w:rsidR="001A1F0E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DATA DI</w:t>
            </w:r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NA</w:t>
            </w:r>
            <w:r w:rsidR="003F4AC3">
              <w:rPr>
                <w:rFonts w:ascii="Garamond" w:eastAsia="Times New Roman" w:hAnsi="Garamond" w:cs="Arial"/>
                <w:b/>
                <w:lang w:eastAsia="de-DE"/>
              </w:rPr>
              <w:t>SCITA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14:paraId="127A4AD0" w14:textId="77777777" w:rsidR="001A1F0E" w:rsidRPr="0032651A" w:rsidRDefault="001A1F0E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14:paraId="4E0BA51C" w14:textId="77777777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A40CF1" w14:textId="77777777" w:rsidR="001A1F0E" w:rsidRPr="0032651A" w:rsidRDefault="00DF4106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SESSO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bookmarkStart w:id="0" w:name="CaseACocher1"/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14:paraId="30913785" w14:textId="77777777" w:rsidR="001A1F0E" w:rsidRPr="0032651A" w:rsidRDefault="00447CE6" w:rsidP="00E753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0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Maschio</w:t>
            </w:r>
            <w:proofErr w:type="spellEnd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                                  </w:t>
            </w:r>
            <w:bookmarkStart w:id="1" w:name="CaseACocher2"/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1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Femmina</w:t>
            </w:r>
            <w:proofErr w:type="spellEnd"/>
          </w:p>
        </w:tc>
      </w:tr>
      <w:tr w:rsidR="0032651A" w:rsidRPr="0032651A" w14:paraId="3B87983A" w14:textId="77777777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CA0691" w14:textId="77777777" w:rsidR="0032651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Indirizzo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14:paraId="746AAD4F" w14:textId="77777777"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32651A" w:rsidRPr="0032651A" w14:paraId="7D8FB2CA" w14:textId="77777777" w:rsidTr="003F4AC3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E7AB88" w14:textId="77777777" w:rsidR="0032651A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Nume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ro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d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i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C5EAA" w14:textId="77777777"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8CEE" w14:textId="77777777"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gramStart"/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proofErr w:type="gramEnd"/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14:paraId="3F0352E3" w14:textId="77777777"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14:paraId="0CCAF7E8" w14:textId="77777777"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val="es-ES" w:eastAsia="de-DE"/>
        </w:rPr>
      </w:pPr>
    </w:p>
    <w:p w14:paraId="619530F5" w14:textId="77777777" w:rsidR="0032651A" w:rsidRDefault="009D75C2" w:rsidP="0032651A">
      <w:pPr>
        <w:pStyle w:val="Style2"/>
        <w:pBdr>
          <w:top w:val="single" w:sz="4" w:space="1" w:color="0000CC"/>
        </w:pBdr>
        <w:ind w:left="2410"/>
      </w:pPr>
      <w:r>
        <w:t>GENITORI/TUTORI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3405"/>
        <w:gridCol w:w="1326"/>
        <w:gridCol w:w="3676"/>
      </w:tblGrid>
      <w:tr w:rsidR="00E86169" w:rsidRPr="0032651A" w14:paraId="597D795A" w14:textId="77777777" w:rsidTr="00E86169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3841141" w14:textId="77777777"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Padre</w:t>
            </w:r>
          </w:p>
          <w:p w14:paraId="6C96B3D1" w14:textId="77777777" w:rsidR="00E86169" w:rsidRPr="0032651A" w:rsidRDefault="00E75344" w:rsidP="00E86169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D4485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BA9C3A" w14:textId="77777777"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0824ED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14:paraId="6EC92D2A" w14:textId="77777777" w:rsidTr="00E86169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5690E" w14:textId="77777777" w:rsidR="00E86169" w:rsidRPr="0032651A" w:rsidRDefault="00E86169" w:rsidP="00E86169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BC257E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gramStart"/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proofErr w:type="gramEnd"/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F95E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14:paraId="0A3A1941" w14:textId="77777777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D68FEE" w14:textId="77777777"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 xml:space="preserve"> Madre</w:t>
            </w:r>
          </w:p>
          <w:p w14:paraId="605C780C" w14:textId="77777777"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6555A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B5343E" w14:textId="77777777"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A1DA23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14:paraId="4D439DB3" w14:textId="77777777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E7905A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99C04F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gramStart"/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proofErr w:type="gramEnd"/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7B07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14:paraId="32B58FF6" w14:textId="77777777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05B3EB" w14:textId="77777777"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A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ltro</w:t>
            </w:r>
            <w:proofErr w:type="spellEnd"/>
          </w:p>
          <w:p w14:paraId="13D41AB0" w14:textId="77777777"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07D05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9913AA" w14:textId="77777777"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943B58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14:paraId="73A0ED74" w14:textId="77777777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0A6E8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F00A9D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gramStart"/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proofErr w:type="gramEnd"/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1E72" w14:textId="77777777"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14:paraId="7FC26682" w14:textId="77777777" w:rsidR="00123E4A" w:rsidRPr="00E86169" w:rsidRDefault="00E75344" w:rsidP="00533E69">
      <w:pPr>
        <w:pStyle w:val="Style2"/>
        <w:pBdr>
          <w:top w:val="single" w:sz="4" w:space="1" w:color="0000CC"/>
        </w:pBdr>
        <w:spacing w:before="0"/>
        <w:ind w:left="2410"/>
      </w:pPr>
      <w:r>
        <w:lastRenderedPageBreak/>
        <w:t>CONDIZIONI</w:t>
      </w:r>
      <w:r w:rsidR="00854C2B">
        <w:t xml:space="preserve"> DE</w:t>
      </w:r>
      <w:r>
        <w:t>LLO SCAMBIO</w:t>
      </w:r>
    </w:p>
    <w:p w14:paraId="5FE394AB" w14:textId="77777777"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378"/>
      </w:tblGrid>
      <w:tr w:rsidR="00B3453B" w:rsidRPr="00050AAD" w14:paraId="5D69AE10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CB3F4F" w14:textId="77777777"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Hai abitudini particolari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(vegetariano, dieta</w:t>
            </w:r>
            <w:r w:rsidR="00050AAD">
              <w:rPr>
                <w:rFonts w:ascii="Garamond" w:eastAsia="Times New Roman" w:hAnsi="Garamond" w:cs="Arial"/>
                <w:b/>
                <w:lang w:val="it-IT" w:eastAsia="de-DE"/>
              </w:rPr>
              <w:t>…</w:t>
            </w:r>
            <w:proofErr w:type="gramStart"/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?</w:t>
            </w:r>
            <w:proofErr w:type="gramEnd"/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14:paraId="684895B6" w14:textId="77777777" w:rsidR="00B3453B" w:rsidRPr="00050AAD" w:rsidRDefault="00B3453B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14:paraId="43A4430E" w14:textId="77777777"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14:paraId="0FAD450F" w14:textId="77777777"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14:paraId="053F032E" w14:textId="77777777" w:rsidR="00B72E70" w:rsidRPr="00050AAD" w:rsidRDefault="00B72E70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</w:tc>
      </w:tr>
      <w:tr w:rsidR="00B3453B" w:rsidRPr="00050AAD" w14:paraId="2D32747F" w14:textId="77777777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47780D" w14:textId="77777777"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50AAD">
              <w:rPr>
                <w:rFonts w:ascii="Garamond" w:eastAsia="Times New Roman" w:hAnsi="Garamond" w:cs="Arial"/>
                <w:b/>
                <w:lang w:val="it-IT" w:eastAsia="de-DE"/>
              </w:rPr>
              <w:t>Partner desiderato (a</w:t>
            </w:r>
            <w:proofErr w:type="gramStart"/>
            <w:r w:rsidRPr="00050AAD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</w:t>
            </w:r>
            <w:proofErr w:type="gramEnd"/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14:paraId="62D55533" w14:textId="77777777" w:rsidR="00B3453B" w:rsidRPr="00050AAD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Maschio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Femmina</w:t>
            </w:r>
          </w:p>
        </w:tc>
      </w:tr>
      <w:tr w:rsidR="00B3453B" w:rsidRPr="001A1F0E" w14:paraId="3734E19E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AC065B" w14:textId="77777777" w:rsidR="00B3453B" w:rsidRPr="00B72E70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Accetteresti </w:t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>un part</w:t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ner del sesso opposto se fosse l’unica </w:t>
            </w:r>
            <w:proofErr w:type="gramStart"/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soluzione </w:t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>?</w:t>
            </w:r>
            <w:proofErr w:type="gramEnd"/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78D8" w14:textId="77777777"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proofErr w:type="gram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proofErr w:type="gram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 xml:space="preserve">  </w:t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>
              <w:rPr>
                <w:rFonts w:ascii="Garamond" w:eastAsia="Times New Roman" w:hAnsi="Garamond" w:cs="Arial"/>
                <w:b/>
                <w:lang w:eastAsia="de-DE"/>
              </w:rPr>
              <w:t>no</w:t>
            </w:r>
          </w:p>
        </w:tc>
      </w:tr>
      <w:tr w:rsidR="00B3453B" w:rsidRPr="001A1F0E" w14:paraId="687937C4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C03AA7" w14:textId="77777777" w:rsidR="00B3453B" w:rsidRPr="00B72E70" w:rsidRDefault="000B311A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>Sei piuttosto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BA63" w14:textId="77777777" w:rsidR="00B3453B" w:rsidRPr="00B72E70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val="it-IT"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val="it-IT" w:eastAsia="de-DE"/>
              </w:rPr>
              <w:fldChar w:fldCharType="separate"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end"/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B72E70">
              <w:rPr>
                <w:rFonts w:ascii="Garamond" w:eastAsia="Times New Roman" w:hAnsi="Garamond" w:cs="Arial"/>
                <w:b/>
                <w:lang w:val="it-IT" w:eastAsia="de-DE"/>
              </w:rPr>
              <w:t>estroverso</w:t>
            </w:r>
            <w:r w:rsidR="004E1636" w:rsidRPr="00B72E70">
              <w:rPr>
                <w:rFonts w:ascii="Garamond" w:eastAsia="Times New Roman" w:hAnsi="Garamond" w:cs="Arial"/>
                <w:b/>
                <w:lang w:val="it-IT" w:eastAsia="de-DE"/>
              </w:rPr>
              <w:t>, esuberante</w:t>
            </w:r>
            <w:r w:rsidR="009A35F1" w:rsidRPr="00B72E70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B72E70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val="it-IT"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val="it-IT" w:eastAsia="de-DE"/>
              </w:rPr>
              <w:fldChar w:fldCharType="separate"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end"/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B72E70">
              <w:rPr>
                <w:rFonts w:ascii="Garamond" w:eastAsia="Times New Roman" w:hAnsi="Garamond" w:cs="Arial"/>
                <w:b/>
                <w:lang w:val="it-IT" w:eastAsia="de-DE"/>
              </w:rPr>
              <w:t>riservato</w:t>
            </w:r>
            <w:r w:rsidR="004E1636" w:rsidRPr="00B72E70">
              <w:rPr>
                <w:rFonts w:ascii="Garamond" w:eastAsia="Times New Roman" w:hAnsi="Garamond" w:cs="Arial"/>
                <w:b/>
                <w:lang w:val="it-IT" w:eastAsia="de-DE"/>
              </w:rPr>
              <w:t>, timido</w:t>
            </w:r>
          </w:p>
        </w:tc>
      </w:tr>
      <w:tr w:rsidR="00B3453B" w:rsidRPr="00F9172D" w14:paraId="21E05CAF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5D35D8" w14:textId="77777777" w:rsidR="00B3453B" w:rsidRPr="000B311A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Quali sono i tuoi hobby preferiti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(musica, sport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>,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teatro, cinema...</w:t>
            </w:r>
            <w:proofErr w:type="gramStart"/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</w:t>
            </w:r>
            <w:proofErr w:type="gramEnd"/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5890" w14:textId="77777777" w:rsidR="00B3453B" w:rsidRDefault="00B3453B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53D75E4" w14:textId="77777777" w:rsidR="00F9172D" w:rsidRPr="000B311A" w:rsidRDefault="00F9172D" w:rsidP="00F9172D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F9172D" w:rsidRPr="00F94F38" w14:paraId="1FDB7176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506989" w14:textId="77777777" w:rsidR="00F9172D" w:rsidRPr="000B311A" w:rsidRDefault="00F9172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 xml:space="preserve">Quale dei tuoi hobby pratichi con una certa regolarità?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7CF2" w14:textId="77777777"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BDF1108" w14:textId="77777777"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79D0D77" w14:textId="77777777"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F1A527E" w14:textId="77777777"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9D75C2" w:rsidRPr="00F9172D" w14:paraId="569B7AC5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9C6C7F" w14:textId="77777777" w:rsidR="009D75C2" w:rsidRPr="000B311A" w:rsidRDefault="009D75C2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 xml:space="preserve">Quali sono le tue materie di studio preferite? </w:t>
            </w:r>
            <w:proofErr w:type="gramStart"/>
            <w:r>
              <w:rPr>
                <w:rFonts w:ascii="Garamond" w:eastAsia="Times New Roman" w:hAnsi="Garamond" w:cs="Arial"/>
                <w:b/>
                <w:lang w:val="it-IT" w:eastAsia="de-DE"/>
              </w:rPr>
              <w:t>Perché ?</w:t>
            </w:r>
            <w:proofErr w:type="gram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198E" w14:textId="77777777" w:rsidR="009D75C2" w:rsidRDefault="009D75C2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7B10391E" w14:textId="77777777"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86C409D" w14:textId="77777777"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BF7A5AC" w14:textId="77777777" w:rsidR="00B72E70" w:rsidRPr="000B311A" w:rsidRDefault="00B72E70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F94F38" w14:paraId="0347C803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C1B5C1" w14:textId="77777777"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>Lo studente partner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disporrà di una propria </w:t>
            </w:r>
            <w:proofErr w:type="gramStart"/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>camera</w:t>
            </w: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> ?</w:t>
            </w:r>
            <w:proofErr w:type="gramEnd"/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6CF5" w14:textId="77777777"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5B6E9D30" w14:textId="77777777"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sì</w:t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br/>
              <w:t>(Se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, un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>letto separato è indispensabile)</w:t>
            </w:r>
          </w:p>
          <w:p w14:paraId="3D911E64" w14:textId="77777777"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3F4AC3" w:rsidRPr="006F0049" w14:paraId="1620177C" w14:textId="77777777" w:rsidTr="002146C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D0BADB" w14:textId="77777777" w:rsidR="003F4AC3" w:rsidRDefault="00050AAD" w:rsidP="002146C0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Si fuma nella tua </w:t>
            </w:r>
            <w:proofErr w:type="gramStart"/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famiglia ?</w:t>
            </w:r>
            <w:proofErr w:type="gramEnd"/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14:paraId="299D645D" w14:textId="77777777" w:rsidR="003F4AC3" w:rsidRPr="000B311A" w:rsidRDefault="00050AAD" w:rsidP="002146C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proofErr w:type="gramStart"/>
            <w:r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proofErr w:type="gramEnd"/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A35F1" w:rsidRPr="003A272F" w14:paraId="64826034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319F66" w14:textId="77777777" w:rsidR="009A35F1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Sono presenti animali domestici in casa?</w:t>
            </w:r>
          </w:p>
          <w:p w14:paraId="52BD0477" w14:textId="77777777"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quali?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1F19" w14:textId="77777777" w:rsidR="009A35F1" w:rsidRDefault="00050AAD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proofErr w:type="gram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proofErr w:type="gramEnd"/>
            <w:r w:rsidR="004E1636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…………………..</w:t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gram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no</w:t>
            </w:r>
            <w:proofErr w:type="gramEnd"/>
          </w:p>
          <w:p w14:paraId="00F2E212" w14:textId="77777777" w:rsidR="00B72E70" w:rsidRDefault="00B72E70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</w:p>
          <w:p w14:paraId="00D773CE" w14:textId="77777777" w:rsidR="00B72E70" w:rsidRPr="003A272F" w:rsidRDefault="00B72E70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3A272F" w14:paraId="4AA3C2D2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B1A355" w14:textId="77777777"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Sei disponibile ad essere ospite in una famiglia con animali domestici?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EFCF" w14:textId="77777777" w:rsidR="00050AAD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proofErr w:type="gram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proofErr w:type="gram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F94F38" w14:paraId="6F972184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75DE57" w14:textId="77777777" w:rsidR="00050AAD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Dove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abiti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603C" w14:textId="77777777" w:rsidR="00050AAD" w:rsidRPr="003A272F" w:rsidRDefault="00055653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        </w:t>
            </w:r>
            <w:r w:rsidR="003A272F"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campagna 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città</w:t>
            </w:r>
          </w:p>
          <w:p w14:paraId="477BB337" w14:textId="77777777"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appartamento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villino</w:t>
            </w:r>
          </w:p>
        </w:tc>
      </w:tr>
      <w:tr w:rsidR="00854C2B" w:rsidRPr="003A272F" w14:paraId="4A0BECBE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EDAB4F" w14:textId="77777777" w:rsidR="00854C2B" w:rsidRPr="003A272F" w:rsidRDefault="004E1636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La tua scuola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dista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molto dalla tua abitazione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>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ADF9" w14:textId="77777777" w:rsidR="00854C2B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proofErr w:type="gram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proofErr w:type="gram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F94F38" w14:paraId="26522787" w14:textId="77777777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861335" w14:textId="77777777" w:rsidR="00050AAD" w:rsidRPr="003A272F" w:rsidRDefault="00050AAD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Come ti rechi a scuola?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BE75" w14:textId="77777777" w:rsidR="00B72E70" w:rsidRDefault="003A272F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a piedi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autobus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treno     </w:t>
            </w:r>
          </w:p>
          <w:p w14:paraId="11E65F0E" w14:textId="77777777" w:rsidR="00B72E70" w:rsidRDefault="00050AA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  <w:p w14:paraId="4DD959AD" w14:textId="77777777" w:rsidR="00050AAD" w:rsidRPr="003A272F" w:rsidRDefault="00050AA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 accompagnato da un genitore/tutore</w:t>
            </w:r>
          </w:p>
        </w:tc>
      </w:tr>
      <w:tr w:rsidR="009A35F1" w:rsidRPr="003A272F" w14:paraId="5692C613" w14:textId="77777777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C32C2D" w14:textId="77777777" w:rsidR="009A35F1" w:rsidRPr="003A272F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Hai già trascorso più settimane lontano dalla </w:t>
            </w:r>
            <w:proofErr w:type="gramStart"/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famiglia ?</w:t>
            </w:r>
            <w:proofErr w:type="gram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94CA" w14:textId="77777777" w:rsidR="009D75C2" w:rsidRPr="003A272F" w:rsidRDefault="00447CE6" w:rsidP="00DF410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proofErr w:type="gramStart"/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proofErr w:type="gramEnd"/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9330C" w:rsidRPr="00F94F38" w14:paraId="4890822B" w14:textId="77777777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C5A5AF" w14:textId="77777777" w:rsidR="0099330C" w:rsidRPr="003A272F" w:rsidRDefault="0099330C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in quali occasioni?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2229" w14:textId="77777777" w:rsidR="0099330C" w:rsidRDefault="0099330C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viaggio culturale scolastico e non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3A272F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escursioni con associazioni</w:t>
            </w:r>
          </w:p>
          <w:p w14:paraId="399554D7" w14:textId="77777777" w:rsidR="00B72E70" w:rsidRPr="003A272F" w:rsidRDefault="00B72E70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</w:p>
          <w:p w14:paraId="30E47CB2" w14:textId="77777777" w:rsidR="0099330C" w:rsidRPr="003A272F" w:rsidRDefault="0099330C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</w:t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>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parente      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                  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amico</w:t>
            </w:r>
          </w:p>
        </w:tc>
      </w:tr>
      <w:tr w:rsidR="00DF4106" w:rsidRPr="003A272F" w14:paraId="30CB93FE" w14:textId="77777777" w:rsidTr="00DF4106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DE8CBA" w14:textId="77777777" w:rsidR="00DF4106" w:rsidRPr="003A272F" w:rsidRDefault="00DF4106" w:rsidP="00B13B44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Se sì, </w:t>
            </w:r>
            <w:proofErr w:type="gramStart"/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dove ?</w:t>
            </w:r>
            <w:proofErr w:type="gram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A4FE" w14:textId="77777777" w:rsidR="00DF4106" w:rsidRPr="003A272F" w:rsidRDefault="00DF4106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gram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in</w:t>
            </w:r>
            <w:proofErr w:type="gram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Italia 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all’estero</w:t>
            </w:r>
            <w:proofErr w:type="spellEnd"/>
          </w:p>
        </w:tc>
      </w:tr>
    </w:tbl>
    <w:p w14:paraId="0CF94A86" w14:textId="77777777" w:rsidR="00556501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14:paraId="52ACA296" w14:textId="77777777" w:rsidR="00CD59AB" w:rsidRDefault="00CD59AB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14:paraId="43E63F44" w14:textId="77777777" w:rsid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="Batang" w:eastAsia="Batang" w:hAnsi="Batang"/>
        </w:rPr>
      </w:pPr>
    </w:p>
    <w:p w14:paraId="7315E752" w14:textId="77777777" w:rsid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="Batang" w:eastAsia="Batang" w:hAnsi="Batang"/>
        </w:rPr>
      </w:pPr>
    </w:p>
    <w:p w14:paraId="2A5829E7" w14:textId="77777777" w:rsidR="00B72E70" w:rsidRDefault="00B72E70" w:rsidP="00AF0BBC">
      <w:pPr>
        <w:pStyle w:val="Style2"/>
        <w:pBdr>
          <w:top w:val="single" w:sz="4" w:space="1" w:color="0000CC"/>
        </w:pBdr>
        <w:spacing w:before="0"/>
        <w:rPr>
          <w:rFonts w:ascii="Batang" w:eastAsia="Batang" w:hAnsi="Batang"/>
        </w:rPr>
      </w:pPr>
    </w:p>
    <w:p w14:paraId="134C592A" w14:textId="77777777" w:rsidR="00B72E70" w:rsidRP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Theme="minorHAnsi" w:hAnsiTheme="minorHAnsi"/>
          <w:lang w:val="it-IT"/>
        </w:rPr>
      </w:pPr>
      <w:r w:rsidRPr="00B72E70">
        <w:rPr>
          <w:rFonts w:asciiTheme="minorHAnsi" w:eastAsia="Batang" w:hAnsiTheme="minorHAnsi"/>
          <w:lang w:val="it-IT"/>
        </w:rPr>
        <w:lastRenderedPageBreak/>
        <w:t>Requisiti</w:t>
      </w:r>
      <w:r w:rsidRPr="00B72E70">
        <w:rPr>
          <w:rFonts w:asciiTheme="minorHAnsi" w:hAnsiTheme="minorHAnsi"/>
          <w:lang w:val="it-IT"/>
        </w:rPr>
        <w:t xml:space="preserve"> di partecipazione</w:t>
      </w:r>
    </w:p>
    <w:p w14:paraId="7305565A" w14:textId="77777777" w:rsidR="00B72E70" w:rsidRDefault="00B72E70" w:rsidP="00B72E70">
      <w:pPr>
        <w:rPr>
          <w:lang w:val="it-IT"/>
        </w:rPr>
      </w:pPr>
      <w:r>
        <w:rPr>
          <w:lang w:val="it-IT"/>
        </w:rPr>
        <w:t>La partecipazione prevede obbligatoriamente:</w:t>
      </w:r>
    </w:p>
    <w:p w14:paraId="2ECEC072" w14:textId="77777777"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>il pagamento da parte delle famiglie del costo del viaggio</w:t>
      </w:r>
    </w:p>
    <w:p w14:paraId="4CB991BB" w14:textId="77777777" w:rsid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 xml:space="preserve">l’adesione al viaggio organizzato dalla scuola capofila esclusivamente mediante </w:t>
      </w:r>
      <w:proofErr w:type="spellStart"/>
      <w:r w:rsidRPr="00B72E70">
        <w:rPr>
          <w:lang w:val="it-IT"/>
        </w:rPr>
        <w:t>treno+autobus</w:t>
      </w:r>
      <w:proofErr w:type="spellEnd"/>
      <w:r w:rsidRPr="00B72E70">
        <w:rPr>
          <w:lang w:val="it-IT"/>
        </w:rPr>
        <w:t xml:space="preserve"> </w:t>
      </w:r>
    </w:p>
    <w:p w14:paraId="0618953E" w14:textId="77777777" w:rsidR="00F24AD7" w:rsidRPr="00B72E70" w:rsidRDefault="00F24AD7" w:rsidP="00B72E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la disponibilità al massimo di un bagaglio da stiva e un </w:t>
      </w:r>
      <w:r w:rsidR="00F94F38">
        <w:rPr>
          <w:lang w:val="it-IT"/>
        </w:rPr>
        <w:t xml:space="preserve">piccolo </w:t>
      </w:r>
      <w:r>
        <w:rPr>
          <w:lang w:val="it-IT"/>
        </w:rPr>
        <w:t xml:space="preserve">bagaglio a mano </w:t>
      </w:r>
    </w:p>
    <w:p w14:paraId="78222AFC" w14:textId="77777777" w:rsidR="00CD59AB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 xml:space="preserve">il viaggio in comune con gli altri partecipanti accompagnati dai docenti tutor </w:t>
      </w:r>
    </w:p>
    <w:p w14:paraId="51D7FFFB" w14:textId="77777777"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l’accettazione da parte </w:t>
      </w:r>
      <w:r w:rsidR="001E2E1D">
        <w:rPr>
          <w:lang w:val="it-IT"/>
        </w:rPr>
        <w:t xml:space="preserve">degli studenti e </w:t>
      </w:r>
      <w:r>
        <w:rPr>
          <w:lang w:val="it-IT"/>
        </w:rPr>
        <w:t xml:space="preserve">dei </w:t>
      </w:r>
      <w:r w:rsidR="001E2E1D">
        <w:rPr>
          <w:lang w:val="it-IT"/>
        </w:rPr>
        <w:t xml:space="preserve">loro </w:t>
      </w:r>
      <w:r>
        <w:rPr>
          <w:lang w:val="it-IT"/>
        </w:rPr>
        <w:t xml:space="preserve">genitori delle disposizioni previste dal progetto di cui agli allegati </w:t>
      </w:r>
      <w:r w:rsidR="001E2E1D">
        <w:rPr>
          <w:lang w:val="it-IT"/>
        </w:rPr>
        <w:t>alla nota USR Campania - Direzione generale – Ufficio IV</w:t>
      </w:r>
    </w:p>
    <w:tbl>
      <w:tblPr>
        <w:tblW w:w="102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"/>
        <w:gridCol w:w="9996"/>
      </w:tblGrid>
      <w:tr w:rsidR="00CD59AB" w:rsidRPr="00F94F38" w14:paraId="62F648E1" w14:textId="77777777" w:rsidTr="001E2E1D">
        <w:trPr>
          <w:trHeight w:val="586"/>
        </w:trPr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841287" w14:textId="77777777" w:rsidR="00CD59AB" w:rsidRDefault="00CD59AB" w:rsidP="008856CC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B6C8" w14:textId="77777777" w:rsidR="00DF376D" w:rsidRPr="001E2E1D" w:rsidRDefault="00DF376D" w:rsidP="001E2E1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</w:pP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>Lettera di presentazione</w:t>
            </w:r>
          </w:p>
          <w:p w14:paraId="4FBC0C85" w14:textId="77777777" w:rsidR="00CD59AB" w:rsidRPr="001E2E1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</w:pP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Descrivi </w:t>
            </w:r>
            <w:r w:rsidR="00F94F38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te stesso, la tua famiglia e </w:t>
            </w: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le tue motivazioni a partecipare al programma </w:t>
            </w:r>
            <w:proofErr w:type="spellStart"/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>Trans’Alp</w:t>
            </w:r>
            <w:proofErr w:type="spellEnd"/>
            <w:r w:rsidR="0022530E"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 (scrivere a stampatello)</w:t>
            </w:r>
          </w:p>
          <w:p w14:paraId="7C391983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594B691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52CBBCF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402DB397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44F74F5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6746B152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1E0D7A39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616919C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ADCCA4A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734950B2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5EA9B85E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012EA28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60ADCB9C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668F9AA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43EA802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72BFFF82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4ABA1390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5F8D6689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4EA36CD6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6E932A20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1EC40C68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621CB225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1EB1069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1E12CE4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683E8C5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D85920D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7840D74F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6A90E2B0" w14:textId="77777777"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535576D8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10BD0E72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FDFD3F3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8D2F563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01C7DDB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0014F874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F8C2EF7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7FF295BD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1867839A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56305BDF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18416B4E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0BE5B64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41C4CCD1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35F23E53" w14:textId="77777777"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94DCC2C" w14:textId="77777777" w:rsidR="00DF376D" w:rsidRDefault="00DF376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14:paraId="289E7B8B" w14:textId="77777777" w:rsidR="00CD59AB" w:rsidRPr="0099330C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</w:tbl>
    <w:p w14:paraId="1D56C139" w14:textId="77777777" w:rsidR="00556501" w:rsidRPr="0024577B" w:rsidRDefault="000B311A" w:rsidP="00F9172D">
      <w:pPr>
        <w:pStyle w:val="Style2"/>
        <w:pBdr>
          <w:top w:val="single" w:sz="4" w:space="1" w:color="0000CC"/>
        </w:pBdr>
        <w:jc w:val="center"/>
        <w:rPr>
          <w:lang w:val="it-IT"/>
        </w:rPr>
      </w:pPr>
      <w:r w:rsidRPr="0099330C">
        <w:rPr>
          <w:lang w:val="it-IT"/>
        </w:rPr>
        <w:lastRenderedPageBreak/>
        <w:t>IMPEGNO DELLO STUDENTE</w:t>
      </w:r>
    </w:p>
    <w:p w14:paraId="243F6740" w14:textId="77777777" w:rsidR="00DF376D" w:rsidRPr="00DF376D" w:rsidRDefault="000B311A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COGNOME e nome dello </w:t>
      </w:r>
      <w:proofErr w:type="gramStart"/>
      <w:r w:rsidRPr="000B311A">
        <w:rPr>
          <w:rFonts w:ascii="Garamond" w:hAnsi="Garamond" w:cs="Arial"/>
          <w:b/>
          <w:sz w:val="24"/>
          <w:szCs w:val="28"/>
          <w:lang w:val="it-IT"/>
        </w:rPr>
        <w:t>studente</w:t>
      </w:r>
      <w:r w:rsidR="00DF376D">
        <w:rPr>
          <w:rFonts w:ascii="Garamond" w:hAnsi="Garamond" w:cs="Arial"/>
          <w:b/>
          <w:sz w:val="24"/>
          <w:szCs w:val="28"/>
          <w:lang w:val="it-IT"/>
        </w:rPr>
        <w:t> :</w:t>
      </w:r>
      <w:proofErr w:type="gramEnd"/>
    </w:p>
    <w:p w14:paraId="2F68B6ED" w14:textId="77777777" w:rsidR="00123E4A" w:rsidRPr="0099330C" w:rsidRDefault="000B311A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Mi impegno </w:t>
      </w:r>
      <w:proofErr w:type="gramStart"/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</w:t>
      </w:r>
      <w:r w:rsidR="003F4AC3" w:rsidRP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:</w:t>
      </w:r>
      <w:proofErr w:type="gramEnd"/>
    </w:p>
    <w:p w14:paraId="5F3E702C" w14:textId="77777777" w:rsidR="00123E4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F0049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ccettare il partner che mi viene proposto e fare in modo che il suo </w:t>
      </w:r>
      <w:r w:rsidR="009A1346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soggiorno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nella mia famiglia e nel m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istituto scolastico si svolga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migliori</w:t>
      </w:r>
      <w:r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condi</w:t>
      </w:r>
      <w:r w:rsid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zioni;</w:t>
      </w:r>
    </w:p>
    <w:p w14:paraId="79622C29" w14:textId="77777777" w:rsidR="0024577B" w:rsidRPr="000B311A" w:rsidRDefault="0024577B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F24AD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rendere contatto con il partner e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scambiare delle mail prima del soggiorno</w:t>
      </w:r>
    </w:p>
    <w:p w14:paraId="46451B7A" w14:textId="356A841B"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ispettare la legislazione in vigore nel paese partner e osservare tutte le regole, scritte o no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in vigore nell’istituto di </w:t>
      </w:r>
      <w:proofErr w:type="gramStart"/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accoglienza ;</w:t>
      </w:r>
      <w:proofErr w:type="gramEnd"/>
    </w:p>
    <w:p w14:paraId="643BF774" w14:textId="77777777" w:rsidR="00123E4A" w:rsidRPr="009A35F1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es-ES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ealizzare il lavoro chiesto dai docenti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dell’istitu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di accoglienza;</w:t>
      </w:r>
    </w:p>
    <w:p w14:paraId="6B90F8B3" w14:textId="77777777" w:rsidR="00123E4A" w:rsidRP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art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ecipare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alle attività organizzate dall’i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stituto 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 </w:t>
      </w:r>
      <w:proofErr w:type="gramStart"/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accoglienza ;</w:t>
      </w:r>
      <w:proofErr w:type="gramEnd"/>
    </w:p>
    <w:p w14:paraId="33A1E9E2" w14:textId="77777777" w:rsid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omportarmi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come 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ospite 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rispettoso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e responsabile d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ella mia famiglia 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di accoglienza;</w:t>
      </w:r>
    </w:p>
    <w:p w14:paraId="65964A82" w14:textId="77777777" w:rsidR="00123E4A" w:rsidRPr="00DF376D" w:rsidRDefault="0099330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contattare il partner e la sua famiglia prima del soggiorno</w:t>
      </w:r>
      <w:r w:rsidR="0064283A"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14:paraId="51B53B09" w14:textId="77777777" w:rsidR="00123E4A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______________________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  </w:t>
      </w:r>
      <w:r w:rsidR="00854C2B" w:rsidRPr="009A35F1"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  <w:t xml:space="preserve">                                                          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proofErr w:type="spellStart"/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i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l</w:t>
      </w:r>
      <w:proofErr w:type="spellEnd"/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_________________</w:t>
      </w:r>
    </w:p>
    <w:p w14:paraId="30A6B1FF" w14:textId="77777777" w:rsidR="0062010E" w:rsidRPr="009A35F1" w:rsidRDefault="0062010E" w:rsidP="001A4A37">
      <w:pPr>
        <w:spacing w:after="0" w:line="240" w:lineRule="auto"/>
        <w:rPr>
          <w:rFonts w:ascii="Garamond" w:eastAsia="Times New Roman" w:hAnsi="Garamond" w:cs="Arial"/>
          <w:sz w:val="20"/>
          <w:lang w:val="de-DE" w:eastAsia="de-DE"/>
        </w:rPr>
      </w:pPr>
    </w:p>
    <w:p w14:paraId="0607426E" w14:textId="77777777" w:rsidR="0099330C" w:rsidRPr="0099330C" w:rsidRDefault="0062010E" w:rsidP="0064283A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dell’alunno</w:t>
      </w:r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(leggibile</w:t>
      </w:r>
      <w:proofErr w:type="gramStart"/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)</w:t>
      </w:r>
      <w:r w:rsidR="009A35F1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:</w:t>
      </w:r>
      <w:proofErr w:type="gramEnd"/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___________________________</w:t>
      </w:r>
    </w:p>
    <w:p w14:paraId="5F8C31AD" w14:textId="77777777" w:rsidR="00BF413A" w:rsidRPr="001A4A37" w:rsidRDefault="00DF376D" w:rsidP="001A4A37">
      <w:pPr>
        <w:pStyle w:val="Style2"/>
        <w:pBdr>
          <w:top w:val="single" w:sz="4" w:space="1" w:color="0000CC"/>
        </w:pBdr>
        <w:rPr>
          <w:lang w:val="it-IT"/>
        </w:rPr>
      </w:pPr>
      <w:r>
        <w:rPr>
          <w:lang w:val="it-IT"/>
        </w:rPr>
        <w:t xml:space="preserve">                                                  Dichiar</w:t>
      </w:r>
      <w:r w:rsidR="009D75C2">
        <w:rPr>
          <w:lang w:val="it-IT"/>
        </w:rPr>
        <w:t xml:space="preserve">azioni dei </w:t>
      </w:r>
      <w:r w:rsidR="009D75C2" w:rsidRPr="009D75C2">
        <w:rPr>
          <w:sz w:val="26"/>
          <w:szCs w:val="26"/>
          <w:lang w:val="it-IT"/>
        </w:rPr>
        <w:t>GENITORI/TUTORI</w:t>
      </w:r>
    </w:p>
    <w:p w14:paraId="205AB123" w14:textId="7E4E6B16" w:rsidR="00123E4A" w:rsidRPr="0062010E" w:rsidRDefault="0062010E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COGNOME e 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>NOME</w:t>
      </w: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 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de</w:t>
      </w:r>
      <w:r w:rsidR="00466EEE">
        <w:rPr>
          <w:rFonts w:ascii="Garamond" w:hAnsi="Garamond" w:cs="Arial"/>
          <w:b/>
          <w:sz w:val="24"/>
          <w:szCs w:val="28"/>
          <w:lang w:val="it-IT"/>
        </w:rPr>
        <w:t xml:space="preserve">i 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genitor</w:t>
      </w:r>
      <w:r w:rsidR="00466EEE">
        <w:rPr>
          <w:rFonts w:ascii="Garamond" w:hAnsi="Garamond" w:cs="Arial"/>
          <w:b/>
          <w:sz w:val="24"/>
          <w:szCs w:val="28"/>
          <w:lang w:val="it-IT"/>
        </w:rPr>
        <w:t>i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/</w:t>
      </w:r>
      <w:proofErr w:type="gramStart"/>
      <w:r w:rsidR="00AF0BBC">
        <w:rPr>
          <w:rFonts w:ascii="Garamond" w:hAnsi="Garamond" w:cs="Arial"/>
          <w:b/>
          <w:sz w:val="24"/>
          <w:szCs w:val="28"/>
          <w:lang w:val="it-IT"/>
        </w:rPr>
        <w:t>tutor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e</w:t>
      </w:r>
      <w:r w:rsidR="00854C2B" w:rsidRPr="0062010E">
        <w:rPr>
          <w:rFonts w:ascii="Garamond" w:hAnsi="Garamond" w:cs="Arial"/>
          <w:b/>
          <w:sz w:val="24"/>
          <w:szCs w:val="28"/>
          <w:lang w:val="it-IT"/>
        </w:rPr>
        <w:t> :</w:t>
      </w:r>
      <w:proofErr w:type="gramEnd"/>
    </w:p>
    <w:p w14:paraId="524A45C9" w14:textId="363EF2A1" w:rsidR="00123E4A" w:rsidRPr="009A35F1" w:rsidRDefault="00AF0BBC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 sottoscritt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eastAsia="de-DE"/>
        </w:rPr>
        <w:t xml:space="preserve"> </w:t>
      </w:r>
      <w:r w:rsidR="004F2496">
        <w:rPr>
          <w:rFonts w:ascii="Garamond" w:eastAsia="Times New Roman" w:hAnsi="Garamond" w:cs="Arial"/>
          <w:b/>
          <w:sz w:val="24"/>
          <w:szCs w:val="28"/>
          <w:lang w:eastAsia="de-DE"/>
        </w:rPr>
        <w:t>____________________________________________________</w:t>
      </w:r>
    </w:p>
    <w:p w14:paraId="06640119" w14:textId="122A82A8" w:rsidR="00F94F38" w:rsidRDefault="00591B4B" w:rsidP="00F94F38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Accetta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no</w:t>
      </w:r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il viaggio in comune esclusivamente mediante mezzi di trasporto </w:t>
      </w:r>
      <w:proofErr w:type="spellStart"/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treno+autobus</w:t>
      </w:r>
      <w:proofErr w:type="spellEnd"/>
      <w:r w:rsidR="00F94F38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</w:p>
    <w:p w14:paraId="458ABDBA" w14:textId="2651F573" w:rsidR="00F94F38" w:rsidRPr="00F94F38" w:rsidRDefault="00F94F38" w:rsidP="00F94F38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F94F38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Acconsent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ono</w:t>
      </w:r>
      <w:r w:rsidRPr="00F94F38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i bagagli siano al più due: bagaglio da stiva </w:t>
      </w:r>
      <w:r w:rsidRPr="00F94F38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(</w:t>
      </w:r>
      <w:r w:rsidRPr="00F94F38">
        <w:rPr>
          <w:rFonts w:ascii="Garamond" w:hAnsi="Garamond"/>
          <w:b/>
          <w:sz w:val="24"/>
          <w:szCs w:val="24"/>
          <w:lang w:val="it-IT"/>
        </w:rPr>
        <w:t>dimensioni 90x75x43 cm) e un piccolo bagaglio a mano (zainetto, borsa, borsello).</w:t>
      </w:r>
    </w:p>
    <w:p w14:paraId="769D5166" w14:textId="76334AFB" w:rsidR="0062010E" w:rsidRPr="00062044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ichiara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no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la propria dispo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bilità ad ac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cogliere nella propria famiglia lo studente-partner e di assumer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ne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le spese di vitto e alloggio; di aiutare il giovane </w:t>
      </w:r>
      <w:proofErr w:type="gramStart"/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ad</w:t>
      </w:r>
      <w:proofErr w:type="gramEnd"/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adattarsi al suo nuovo modo di vita. In caso di necessità, di avvisare i genitori dello studente-partner.   </w:t>
      </w:r>
    </w:p>
    <w:p w14:paraId="0C48A52D" w14:textId="5F0A896F" w:rsidR="00123E4A" w:rsidRPr="00D73B7B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Si impegna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no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 tutta la famiglia a parlare nella lingua del paese di accoglienza per tutta la durata del soggiorno.</w:t>
      </w:r>
    </w:p>
    <w:p w14:paraId="59F57135" w14:textId="7744A442" w:rsidR="00CD386D" w:rsidRPr="00D73B7B" w:rsidRDefault="00CD386D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ichiara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che il/la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figlio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è autonomo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nel gestire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ogni cura medica legata alla sua salute (allergie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…)</w:t>
      </w:r>
      <w:r w:rsidR="00854C2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14:paraId="3804F17F" w14:textId="42141BAD" w:rsidR="00123E4A" w:rsidRPr="00D73B7B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Autori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zza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no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in caso di emergenza, i 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genitor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delegat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alla potestà n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el paese di accoglienza a prendere ogni misura necessaria.</w:t>
      </w:r>
    </w:p>
    <w:p w14:paraId="30B1568D" w14:textId="4BB6766D" w:rsidR="00123E4A" w:rsidRPr="00D73B7B" w:rsidRDefault="00466EEE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Sono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consapevol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del rischio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che una parte o la totalità dello scambio non si possa svolge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 per gravi motivi debitamente giustificati;</w:t>
      </w:r>
    </w:p>
    <w:p w14:paraId="1E5228A8" w14:textId="475BFED4" w:rsidR="0064283A" w:rsidRPr="00DF376D" w:rsidRDefault="00466EEE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Sono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consapevol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possano esistere differenze tra le condizioni di soggiorno nei due paesi 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(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alloggio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gite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hobby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abitudini alimentari..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.).</w:t>
      </w:r>
    </w:p>
    <w:p w14:paraId="50EE68CE" w14:textId="77777777" w:rsidR="00D73B7B" w:rsidRDefault="00D73B7B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</w:t>
      </w:r>
      <w:r w:rsidR="00854C2B"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   </w:t>
      </w: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il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____________________</w:t>
      </w:r>
    </w:p>
    <w:p w14:paraId="65379461" w14:textId="77777777" w:rsidR="00DF376D" w:rsidRPr="00062044" w:rsidRDefault="00DF376D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14:paraId="20443C82" w14:textId="5ACEBE33" w:rsidR="001A4A37" w:rsidRDefault="00AF0BBC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genitor</w:t>
      </w:r>
      <w:r w:rsidR="00466EE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/tutor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</w:t>
      </w:r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(leggibile)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 _________________     </w:t>
      </w:r>
    </w:p>
    <w:p w14:paraId="74D216F3" w14:textId="31912581" w:rsidR="00050DE7" w:rsidRDefault="002516BA" w:rsidP="00466EEE">
      <w:pPr>
        <w:ind w:left="382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 </w:t>
      </w:r>
    </w:p>
    <w:p w14:paraId="3AC74C4F" w14:textId="77777777" w:rsidR="00B26148" w:rsidRPr="00AF0BBC" w:rsidRDefault="00B26148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14:paraId="0AC7390F" w14:textId="77777777" w:rsidR="00CA69F3" w:rsidRDefault="00CA69F3" w:rsidP="00AF0BBC">
      <w:pPr>
        <w:pStyle w:val="Style2"/>
        <w:jc w:val="both"/>
        <w:rPr>
          <w:sz w:val="24"/>
          <w:lang w:val="it-IT"/>
        </w:rPr>
      </w:pPr>
      <w:r w:rsidRPr="00CA69F3">
        <w:rPr>
          <w:sz w:val="24"/>
          <w:lang w:val="it-IT"/>
        </w:rPr>
        <w:lastRenderedPageBreak/>
        <w:t xml:space="preserve">Informativa </w:t>
      </w:r>
      <w:r w:rsidR="00B26148">
        <w:rPr>
          <w:sz w:val="24"/>
          <w:lang w:val="it-IT"/>
        </w:rPr>
        <w:t>ai sensi</w:t>
      </w:r>
      <w:r w:rsidRPr="00CA69F3">
        <w:rPr>
          <w:sz w:val="24"/>
          <w:lang w:val="it-IT"/>
        </w:rPr>
        <w:t xml:space="preserve"> del </w:t>
      </w:r>
      <w:r w:rsidR="00AF0BBC">
        <w:rPr>
          <w:sz w:val="24"/>
          <w:lang w:val="it-IT"/>
        </w:rPr>
        <w:t>“</w:t>
      </w:r>
      <w:r w:rsidRPr="00CA69F3">
        <w:rPr>
          <w:sz w:val="24"/>
          <w:lang w:val="it-IT"/>
        </w:rPr>
        <w:t>Regolamento UE n. 2016/679</w:t>
      </w:r>
      <w:r w:rsidR="00AF0BBC">
        <w:rPr>
          <w:sz w:val="24"/>
          <w:lang w:val="it-IT"/>
        </w:rPr>
        <w:t xml:space="preserve"> relativo alla protezione delle persone fisiche con riguardo al trattamento dei dati personali nonché alla libera circolazione di tali dati”, </w:t>
      </w:r>
      <w:r w:rsidR="00B26148">
        <w:rPr>
          <w:sz w:val="24"/>
          <w:lang w:val="it-IT"/>
        </w:rPr>
        <w:t xml:space="preserve">del </w:t>
      </w:r>
      <w:proofErr w:type="spellStart"/>
      <w:r w:rsidR="00B26148">
        <w:rPr>
          <w:sz w:val="24"/>
          <w:lang w:val="it-IT"/>
        </w:rPr>
        <w:t>D.Lgs.</w:t>
      </w:r>
      <w:proofErr w:type="spellEnd"/>
      <w:r w:rsidR="00B26148">
        <w:rPr>
          <w:sz w:val="24"/>
          <w:lang w:val="it-IT"/>
        </w:rPr>
        <w:t xml:space="preserve"> 196/2003, </w:t>
      </w:r>
      <w:r w:rsidR="00AF0BBC">
        <w:rPr>
          <w:sz w:val="24"/>
          <w:lang w:val="it-IT"/>
        </w:rPr>
        <w:t xml:space="preserve">del </w:t>
      </w:r>
      <w:proofErr w:type="spellStart"/>
      <w:r w:rsidR="00AF0BBC">
        <w:rPr>
          <w:sz w:val="24"/>
          <w:lang w:val="it-IT"/>
        </w:rPr>
        <w:t>D.Lgs.</w:t>
      </w:r>
      <w:proofErr w:type="spellEnd"/>
      <w:r w:rsidR="00AF0BBC">
        <w:rPr>
          <w:sz w:val="24"/>
          <w:lang w:val="it-IT"/>
        </w:rPr>
        <w:t xml:space="preserve"> 101/2018</w:t>
      </w:r>
      <w:r w:rsidR="002506C7">
        <w:rPr>
          <w:sz w:val="24"/>
          <w:lang w:val="it-IT"/>
        </w:rPr>
        <w:t xml:space="preserve"> e Consenso al T</w:t>
      </w:r>
      <w:r w:rsidR="00AF0BBC">
        <w:rPr>
          <w:sz w:val="24"/>
          <w:lang w:val="it-IT"/>
        </w:rPr>
        <w:t>rattamento</w:t>
      </w:r>
    </w:p>
    <w:p w14:paraId="17E4BD6F" w14:textId="77777777" w:rsidR="001A4A37" w:rsidRDefault="00AF0BBC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Ai sensi degli articoli</w:t>
      </w:r>
      <w:r w:rsidR="002B5DBC"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13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 14 del Regolamento</w:t>
      </w:r>
      <w:r w:rsidR="00F24AD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UE 2016/679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="001A4A3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 materia di protezione dei dati personali (GDPR) si comunica quanto segue:</w:t>
      </w:r>
    </w:p>
    <w:p w14:paraId="3D43FBA7" w14:textId="77777777" w:rsidR="001A4A37" w:rsidRPr="00677FE4" w:rsidRDefault="001A4A37" w:rsidP="001A4A37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Finalità del trattamento</w:t>
      </w: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</w:t>
      </w:r>
    </w:p>
    <w:p w14:paraId="741A1593" w14:textId="77777777" w:rsidR="001A4A37" w:rsidRPr="00677FE4" w:rsidRDefault="001A4A37" w:rsidP="001A4A37">
      <w:pPr>
        <w:keepNext/>
        <w:jc w:val="both"/>
        <w:rPr>
          <w:rFonts w:eastAsia="Arial" w:cs="Arial"/>
          <w:color w:val="000000"/>
          <w:sz w:val="20"/>
          <w:shd w:val="clear" w:color="auto" w:fill="FFFFFF"/>
          <w:lang w:val="it-IT" w:eastAsia="zh-CN" w:bidi="hi-IN"/>
        </w:rPr>
      </w:pP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L’istituto scolastico tratterà i suoi dati personali e quelli di suo figlio/a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da Lei forniti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esclusivamente per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gli adempimenti previsti dal progetto </w:t>
      </w:r>
      <w:proofErr w:type="spellStart"/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Trans’Alp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nell’ambito dell’accordo di rete sottoscritto dall’USR Campania e dal Rettorato dell’Académie di Nancy-Metz e destinati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ad assicurare la gestione amministrativa ed educativa delle studentesse e degli studenti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partecipanti all’iniziativa progettuale programmata per </w:t>
      </w:r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il corrente anno scolastico 2019/20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e realizzata nel corso d</w:t>
      </w:r>
      <w:r w:rsidR="00F24AD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el prossimo anno scolastico 2020/21 nel periodo 5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settembre – </w:t>
      </w:r>
      <w:r w:rsidR="00B915FD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7</w:t>
      </w:r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="00B915FD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novembre</w:t>
      </w:r>
      <w:r w:rsidR="00F24AD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2020</w:t>
      </w:r>
      <w:r w:rsidR="00B2614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. </w:t>
      </w:r>
    </w:p>
    <w:p w14:paraId="27BA956D" w14:textId="77777777" w:rsidR="001A4A37" w:rsidRPr="00677FE4" w:rsidRDefault="001A4A37" w:rsidP="001A4A37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proofErr w:type="gramStart"/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Modalità </w:t>
      </w: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e</w:t>
      </w:r>
      <w:proofErr w:type="gramEnd"/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principi del trattamento</w:t>
      </w:r>
    </w:p>
    <w:p w14:paraId="3C03352A" w14:textId="77777777" w:rsidR="00A275FB" w:rsidRPr="00986AC4" w:rsidRDefault="001A4A37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Il trattamento 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avverrà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nel rispetto di quanto previsto dall’art. 32 del GDPR 2016/679 in materia di misure di sicurezza, ad opera di soggetti appositamente incaricati e in otte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mperanza a quanto previsto dall’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art. 29 GDP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R 2016/ 679, nonché dei principi di lic</w:t>
      </w:r>
      <w:r w:rsidR="00986AC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eità, correttezza e trasparenza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adeguatezza e pertinenza, con modalità cartacee ed informatiche, </w:t>
      </w:r>
      <w:r w:rsidR="00986AC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ad opera di persone autorizzate dall’istituzione scolastica e con l’adozione di misure adeguate di protezione, in modo da garantire la sicurezza e la riservatezza dei dati. I</w:t>
      </w:r>
      <w:r w:rsidR="00B2614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dati dichiarati saranno conservati per il periodo di tempo necessario per il conseguimento delle finalità per le quali sono raccolti e trattati.</w:t>
      </w:r>
    </w:p>
    <w:p w14:paraId="621B596F" w14:textId="77777777" w:rsidR="00A275FB" w:rsidRDefault="00A275FB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Necessità del conferimento</w:t>
      </w:r>
    </w:p>
    <w:p w14:paraId="4E42D49C" w14:textId="77777777" w:rsidR="00A275FB" w:rsidRPr="00A275FB" w:rsidRDefault="00A275FB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A275FB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Il conferimento dei dati è necessario in quanto strettamente legato all’organizzazione del progetto 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di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mobilità studentesca internazionale individuale</w:t>
      </w:r>
    </w:p>
    <w:p w14:paraId="74E343FA" w14:textId="77777777" w:rsidR="00A275FB" w:rsidRPr="00677FE4" w:rsidRDefault="00A275FB" w:rsidP="00A275FB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Ambito di comunicazione e diffusione</w:t>
      </w:r>
      <w:r w:rsidR="008A64C8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dei dati</w:t>
      </w:r>
    </w:p>
    <w:p w14:paraId="4DB3CFD2" w14:textId="77777777" w:rsidR="00A275FB" w:rsidRPr="00677FE4" w:rsidRDefault="00A275FB" w:rsidP="00A275FB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Informiamo inoltre che i dati raccolti non saranno mai diffusi e non saranno oggetto di comunicazione senza Suo esplicito consenso, salvo le comunicazioni necessarie che possono comportare il trasferimento di dati ad enti pubblici, a consulenti o ad altri soggetti per l’adempimento degli obblighi di legge</w:t>
      </w:r>
    </w:p>
    <w:p w14:paraId="06388AD4" w14:textId="77777777" w:rsidR="002B5DBC" w:rsidRPr="00677FE4" w:rsidRDefault="002B5DBC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Trasferimento dei dati personali</w:t>
      </w:r>
    </w:p>
    <w:p w14:paraId="42328AD5" w14:textId="77777777" w:rsidR="002B5DBC" w:rsidRDefault="002B5DBC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 suoi dati saranno trasferiti 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alla </w:t>
      </w:r>
      <w:proofErr w:type="spellStart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Délegation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Académique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aux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Relations Européennes,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Internationales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et à la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Coopération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(DAREIC)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del </w:t>
      </w:r>
      <w:proofErr w:type="spellStart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Rectorat</w:t>
      </w:r>
      <w:proofErr w:type="spellEnd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de Nancy-Metz - </w:t>
      </w:r>
      <w:r w:rsidR="008A64C8" w:rsidRPr="008A64C8">
        <w:rPr>
          <w:rFonts w:cs="Arial"/>
          <w:sz w:val="20"/>
          <w:szCs w:val="16"/>
          <w:lang w:val="it-IT"/>
        </w:rPr>
        <w:t xml:space="preserve">2 rue Philippe de </w:t>
      </w:r>
      <w:proofErr w:type="spellStart"/>
      <w:r w:rsidR="008A64C8" w:rsidRPr="008A64C8">
        <w:rPr>
          <w:rFonts w:cs="Arial"/>
          <w:sz w:val="20"/>
          <w:szCs w:val="16"/>
          <w:lang w:val="it-IT"/>
        </w:rPr>
        <w:t>Gueldres</w:t>
      </w:r>
      <w:proofErr w:type="spellEnd"/>
      <w:r w:rsidR="008A64C8" w:rsidRPr="008A64C8">
        <w:rPr>
          <w:rFonts w:cs="Arial"/>
          <w:sz w:val="20"/>
          <w:szCs w:val="16"/>
          <w:lang w:val="it-IT"/>
        </w:rPr>
        <w:t xml:space="preserve"> - 54000 NANCY</w:t>
      </w:r>
      <w:proofErr w:type="gramStart"/>
      <w:r w:rsidR="008A64C8" w:rsidRPr="008A64C8">
        <w:rPr>
          <w:rFonts w:cs="Arial"/>
          <w:sz w:val="20"/>
          <w:szCs w:val="16"/>
          <w:lang w:val="it-IT"/>
        </w:rPr>
        <w:t>-</w:t>
      </w:r>
      <w:r w:rsidR="008A64C8" w:rsidRPr="008A64C8">
        <w:rPr>
          <w:rFonts w:ascii="Arial" w:hAnsi="Arial" w:cs="Arial"/>
          <w:sz w:val="20"/>
          <w:szCs w:val="16"/>
          <w:lang w:val="it-IT"/>
        </w:rPr>
        <w:t xml:space="preserve"> </w:t>
      </w:r>
      <w:r w:rsidRPr="008A64C8">
        <w:rPr>
          <w:rFonts w:cs="Arial"/>
          <w:color w:val="221F1F"/>
          <w:sz w:val="24"/>
          <w:shd w:val="clear" w:color="auto" w:fill="FFFFFF"/>
          <w:lang w:val="it-IT" w:eastAsia="zh-CN" w:bidi="hi-IN"/>
        </w:rPr>
        <w:t xml:space="preserve">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</w:t>
      </w:r>
      <w:proofErr w:type="gram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al Ministero dell’Istruzione, dell’Università e della Ricerca – Ufficio Scolastico Regionale per la Campania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– Via Ponte della Maddalena, 55 – 80142 Napoli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coordinatori del programma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Trans’Alp</w:t>
      </w:r>
      <w:proofErr w:type="spellEnd"/>
    </w:p>
    <w:p w14:paraId="2804E07A" w14:textId="77777777" w:rsidR="002B5DBC" w:rsidRPr="0085187B" w:rsidRDefault="002B5DBC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85187B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Diritti dell’interessato</w:t>
      </w:r>
    </w:p>
    <w:p w14:paraId="5E246CA7" w14:textId="77777777" w:rsidR="002739E9" w:rsidRDefault="006A677A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  <w:r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 xml:space="preserve">Nella qualità di interessato, sono garantiti </w:t>
      </w:r>
      <w:r w:rsidR="002E04B6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>tutti i diritti specificati agli articoli 15 – 22 del Regolamento UE 2016/679, tra cui il diritto all’accesso, rettifica e cancellazione dei dati, il diritto di limitazione e opposizione al trattamento, il diritto di revocare il consenso al trattamento senza tuttavia pregiudicare la liceità del trattamento basata sul consen</w:t>
      </w:r>
      <w:r w:rsidR="009902EF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>so acquisito prima della revoca.</w:t>
      </w:r>
      <w:r w:rsidR="00C319B4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 xml:space="preserve"> Proporre </w:t>
      </w:r>
      <w:r w:rsidR="002739E9" w:rsidRPr="00B26148">
        <w:rPr>
          <w:rFonts w:asciiTheme="minorHAnsi" w:hAnsiTheme="minorHAnsi"/>
          <w:sz w:val="20"/>
          <w:szCs w:val="16"/>
        </w:rPr>
        <w:t xml:space="preserve">reclamo al Garante per la Protezione dei dati personali qualora si ritenga che il trattamento che abbia violato il GDPR o la normativa italiana. I suddetti diritti possono essere esercitati mediante comunicazione scritta da inviare a mezzo </w:t>
      </w:r>
      <w:r w:rsidR="002739E9" w:rsidRPr="00B26148">
        <w:rPr>
          <w:rFonts w:asciiTheme="minorHAnsi" w:hAnsiTheme="minorHAnsi"/>
          <w:i/>
          <w:sz w:val="20"/>
          <w:szCs w:val="16"/>
        </w:rPr>
        <w:t xml:space="preserve">posta elettronica, </w:t>
      </w:r>
      <w:proofErr w:type="spellStart"/>
      <w:r w:rsidR="002739E9" w:rsidRPr="00B26148">
        <w:rPr>
          <w:rFonts w:asciiTheme="minorHAnsi" w:hAnsiTheme="minorHAnsi"/>
          <w:i/>
          <w:sz w:val="20"/>
          <w:szCs w:val="16"/>
        </w:rPr>
        <w:t>p.e.c</w:t>
      </w:r>
      <w:proofErr w:type="spellEnd"/>
      <w:r w:rsidR="002739E9" w:rsidRPr="00B26148">
        <w:rPr>
          <w:rFonts w:asciiTheme="minorHAnsi" w:hAnsiTheme="minorHAnsi"/>
          <w:i/>
          <w:sz w:val="20"/>
          <w:szCs w:val="16"/>
        </w:rPr>
        <w:t>. o fax</w:t>
      </w:r>
      <w:r w:rsidR="002739E9" w:rsidRPr="00B26148">
        <w:rPr>
          <w:rFonts w:asciiTheme="minorHAnsi" w:hAnsiTheme="minorHAnsi"/>
          <w:sz w:val="20"/>
          <w:szCs w:val="16"/>
        </w:rPr>
        <w:t>, o a mezzo Raccomandata presso la sede dell’istituzione scolastica.</w:t>
      </w:r>
    </w:p>
    <w:p w14:paraId="366935AF" w14:textId="77777777" w:rsidR="00B26148" w:rsidRDefault="00B26148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</w:p>
    <w:p w14:paraId="7D3D4D71" w14:textId="77777777" w:rsidR="00B26148" w:rsidRPr="00677FE4" w:rsidRDefault="00B26148" w:rsidP="00B26148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Titolare del trattamento</w:t>
      </w:r>
    </w:p>
    <w:p w14:paraId="33D0E435" w14:textId="77777777" w:rsidR="00B26148" w:rsidRDefault="00B26148" w:rsidP="00B26148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Il Titolare del trattamento è l’Istituto scolastico “………………</w:t>
      </w:r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…</w:t>
      </w:r>
      <w:proofErr w:type="gramStart"/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…….</w:t>
      </w:r>
      <w:proofErr w:type="gramEnd"/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.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” nella persona del Dirigente scolastico e legale rappresentante pro tempore domiciliato per la carica in … alla Via ….</w:t>
      </w:r>
    </w:p>
    <w:p w14:paraId="6FCF9E57" w14:textId="77777777" w:rsidR="00B26148" w:rsidRDefault="00B26148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</w:p>
    <w:p w14:paraId="0AFA6EB0" w14:textId="77777777"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lastRenderedPageBreak/>
        <w:t>Io sottoscritto/a dichiaro di aver ricevuto l’informativa che precede.</w:t>
      </w:r>
    </w:p>
    <w:p w14:paraId="44750BD0" w14:textId="77777777"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Luogo, lì ….</w:t>
      </w:r>
    </w:p>
    <w:p w14:paraId="5952F50A" w14:textId="77777777"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Io sottoscritto/a 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____________________________, nella qualità di genitore di mio figlio/a ________________________________in conformità alle norme sulla responsabilità genitoriale 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di cui agli articoli 316,337 ter</w:t>
      </w:r>
      <w:r w:rsidR="00DB5F22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,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 337 quater de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l </w:t>
      </w:r>
      <w:proofErr w:type="gramStart"/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codice civile</w:t>
      </w:r>
      <w:proofErr w:type="gramEnd"/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 e </w:t>
      </w: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dell’informativa ricevuta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 ai sensi dell’art.13 del Regolamento UE 2016/679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.</w:t>
      </w:r>
    </w:p>
    <w:p w14:paraId="5E8F6F9A" w14:textId="77777777" w:rsidR="002B5DBC" w:rsidRPr="002B5DBC" w:rsidRDefault="002B5DBC" w:rsidP="002B5DBC">
      <w:pPr>
        <w:pStyle w:val="Paragrafoelenco"/>
        <w:keepNext/>
        <w:numPr>
          <w:ilvl w:val="0"/>
          <w:numId w:val="4"/>
        </w:numPr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b/>
          <w:color w:val="000000"/>
          <w:sz w:val="20"/>
          <w:szCs w:val="20"/>
          <w:shd w:val="clear" w:color="auto" w:fill="FFFFFF"/>
          <w:lang w:val="it-IT" w:eastAsia="zh-CN" w:bidi="hi-IN"/>
        </w:rPr>
        <w:t>esprimo il consenso</w:t>
      </w:r>
      <w:r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        </w:t>
      </w:r>
    </w:p>
    <w:p w14:paraId="3FB94129" w14:textId="77777777" w:rsidR="002B5DBC" w:rsidRPr="002B5DBC" w:rsidRDefault="002B5DBC" w:rsidP="002B5DBC">
      <w:pPr>
        <w:pStyle w:val="Paragrafoelenco"/>
        <w:keepNext/>
        <w:numPr>
          <w:ilvl w:val="0"/>
          <w:numId w:val="4"/>
        </w:numPr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b/>
          <w:color w:val="000000"/>
          <w:sz w:val="20"/>
          <w:szCs w:val="20"/>
          <w:shd w:val="clear" w:color="auto" w:fill="FFFFFF"/>
          <w:lang w:val="it-IT" w:eastAsia="zh-CN" w:bidi="hi-IN"/>
        </w:rPr>
        <w:t>NON esprimo il consenso</w:t>
      </w:r>
      <w:r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</w:t>
      </w:r>
    </w:p>
    <w:p w14:paraId="4105900C" w14:textId="77777777" w:rsidR="002B5DBC" w:rsidRDefault="002739E9" w:rsidP="002739E9">
      <w:pPr>
        <w:keepNext/>
        <w:jc w:val="both"/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al trattamento </w:t>
      </w:r>
      <w:r w:rsidR="002B5DBC"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dei dati personali </w:t>
      </w: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di mio/a figlio/a indicati nel presente modulo, da svolgersi in conformità a quanto indicato nella suddetta </w:t>
      </w:r>
      <w:r w:rsidR="002B5DBC"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informativa</w:t>
      </w: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e nel rispetto del Regolamento UE 2016/679 e del </w:t>
      </w:r>
      <w:proofErr w:type="spellStart"/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D.Lgs.</w:t>
      </w:r>
      <w:proofErr w:type="spellEnd"/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n.196/2003 </w:t>
      </w:r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come integrato dal </w:t>
      </w:r>
      <w:proofErr w:type="spellStart"/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D.Lgs.</w:t>
      </w:r>
      <w:proofErr w:type="spellEnd"/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101/2018</w:t>
      </w:r>
    </w:p>
    <w:p w14:paraId="0D73E126" w14:textId="77777777" w:rsidR="0048735D" w:rsidRPr="002516BA" w:rsidRDefault="0048735D" w:rsidP="0048735D">
      <w:pPr>
        <w:ind w:left="284"/>
        <w:rPr>
          <w:rFonts w:eastAsia="Times New Roman" w:cs="Arial"/>
          <w:b/>
          <w:sz w:val="20"/>
          <w:szCs w:val="20"/>
          <w:lang w:val="it-IT" w:eastAsia="de-DE"/>
        </w:rPr>
      </w:pPr>
      <w:r w:rsidRPr="002516BA">
        <w:rPr>
          <w:rFonts w:eastAsia="Times New Roman" w:cs="Arial"/>
          <w:b/>
          <w:sz w:val="20"/>
          <w:szCs w:val="20"/>
          <w:lang w:val="it-IT" w:eastAsia="de-DE"/>
        </w:rPr>
        <w:t>Firma del genitore/tutore (leggibile)_______________________________</w:t>
      </w:r>
    </w:p>
    <w:p w14:paraId="3191188A" w14:textId="77777777" w:rsidR="002516BA" w:rsidRPr="002516BA" w:rsidRDefault="002516BA" w:rsidP="002516BA">
      <w:pPr>
        <w:ind w:left="284"/>
        <w:rPr>
          <w:rFonts w:eastAsia="Times New Roman" w:cs="Arial"/>
          <w:b/>
          <w:sz w:val="20"/>
          <w:szCs w:val="20"/>
          <w:lang w:val="it-IT" w:eastAsia="de-DE"/>
        </w:rPr>
      </w:pPr>
      <w:r w:rsidRPr="002516BA">
        <w:rPr>
          <w:rFonts w:eastAsia="Times New Roman" w:cs="Arial"/>
          <w:b/>
          <w:sz w:val="20"/>
          <w:szCs w:val="20"/>
          <w:lang w:val="it-IT" w:eastAsia="de-DE"/>
        </w:rPr>
        <w:t>Firma dell’altro genitore (leggibile) ___________________</w:t>
      </w:r>
      <w:r>
        <w:rPr>
          <w:rFonts w:eastAsia="Times New Roman" w:cs="Arial"/>
          <w:b/>
          <w:sz w:val="20"/>
          <w:szCs w:val="20"/>
          <w:lang w:val="it-IT" w:eastAsia="de-DE"/>
        </w:rPr>
        <w:t>_____________</w:t>
      </w:r>
      <w:r w:rsidRPr="002516BA">
        <w:rPr>
          <w:rFonts w:eastAsia="Times New Roman" w:cs="Arial"/>
          <w:b/>
          <w:sz w:val="20"/>
          <w:szCs w:val="20"/>
          <w:lang w:val="it-IT" w:eastAsia="de-DE"/>
        </w:rPr>
        <w:t xml:space="preserve"> </w:t>
      </w:r>
    </w:p>
    <w:p w14:paraId="266746A4" w14:textId="77777777" w:rsidR="002B5DBC" w:rsidRPr="002B5DBC" w:rsidRDefault="002B5DBC" w:rsidP="002516BA">
      <w:pPr>
        <w:keepNext/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</w:p>
    <w:p w14:paraId="630DD99E" w14:textId="77777777" w:rsidR="0024577B" w:rsidRDefault="00CA69F3" w:rsidP="0024577B">
      <w:pPr>
        <w:pStyle w:val="Style2"/>
        <w:pBdr>
          <w:top w:val="single" w:sz="4" w:space="1" w:color="0000CC"/>
        </w:pBdr>
        <w:jc w:val="center"/>
        <w:rPr>
          <w:lang w:val="it-IT"/>
        </w:rPr>
      </w:pPr>
      <w:r>
        <w:rPr>
          <w:lang w:val="it-IT"/>
        </w:rPr>
        <w:t>Professore-Tutor incaricato</w:t>
      </w:r>
    </w:p>
    <w:p w14:paraId="25626CA6" w14:textId="77777777"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 w:rsidRPr="0024577B">
        <w:rPr>
          <w:rFonts w:ascii="Garamond" w:hAnsi="Garamond"/>
          <w:color w:val="auto"/>
          <w:sz w:val="22"/>
          <w:lang w:val="it-IT"/>
        </w:rPr>
        <w:t>Nome e cognome</w:t>
      </w:r>
      <w:r>
        <w:rPr>
          <w:rFonts w:ascii="Garamond" w:hAnsi="Garamond"/>
          <w:color w:val="auto"/>
          <w:sz w:val="22"/>
          <w:lang w:val="it-IT"/>
        </w:rPr>
        <w:t>: _____________</w:t>
      </w:r>
      <w:r w:rsidR="00F9172D">
        <w:rPr>
          <w:rFonts w:ascii="Garamond" w:hAnsi="Garamond"/>
          <w:color w:val="auto"/>
          <w:sz w:val="22"/>
          <w:lang w:val="it-IT"/>
        </w:rPr>
        <w:t>________________________</w:t>
      </w:r>
    </w:p>
    <w:p w14:paraId="4BEEE582" w14:textId="77777777"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 xml:space="preserve">Telefono </w:t>
      </w:r>
      <w:proofErr w:type="gramStart"/>
      <w:r>
        <w:rPr>
          <w:rFonts w:ascii="Garamond" w:hAnsi="Garamond"/>
          <w:color w:val="auto"/>
          <w:sz w:val="22"/>
          <w:lang w:val="it-IT"/>
        </w:rPr>
        <w:t>fisso:_</w:t>
      </w:r>
      <w:proofErr w:type="gramEnd"/>
      <w:r>
        <w:rPr>
          <w:rFonts w:ascii="Garamond" w:hAnsi="Garamond"/>
          <w:color w:val="auto"/>
          <w:sz w:val="22"/>
          <w:lang w:val="it-IT"/>
        </w:rPr>
        <w:t>___________________________</w:t>
      </w:r>
      <w:r w:rsidR="00F9172D">
        <w:rPr>
          <w:rFonts w:ascii="Garamond" w:hAnsi="Garamond"/>
          <w:color w:val="auto"/>
          <w:sz w:val="22"/>
          <w:lang w:val="it-IT"/>
        </w:rPr>
        <w:t>___</w:t>
      </w:r>
    </w:p>
    <w:p w14:paraId="26E797D3" w14:textId="77777777"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Telefono cellulare:</w:t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  <w:t>__________________________</w:t>
      </w:r>
    </w:p>
    <w:p w14:paraId="1DB84D33" w14:textId="77777777"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E-Mail: _______________________________________</w:t>
      </w:r>
    </w:p>
    <w:p w14:paraId="4276654F" w14:textId="77777777" w:rsidR="0024577B" w:rsidRP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0070C0"/>
          <w:sz w:val="22"/>
          <w:lang w:val="it-IT"/>
        </w:rPr>
      </w:pP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  <w:t>_________________________________________________________________________________________________</w:t>
      </w:r>
    </w:p>
    <w:p w14:paraId="531961FD" w14:textId="77777777" w:rsidR="009A35F1" w:rsidRPr="00062044" w:rsidRDefault="00062044" w:rsidP="0024577B">
      <w:pPr>
        <w:pStyle w:val="Style2"/>
        <w:jc w:val="center"/>
        <w:rPr>
          <w:lang w:val="it-IT"/>
        </w:rPr>
      </w:pPr>
      <w:r w:rsidRPr="00062044">
        <w:rPr>
          <w:lang w:val="it-IT"/>
        </w:rPr>
        <w:t xml:space="preserve">Parere </w:t>
      </w:r>
      <w:r w:rsidR="009A35F1" w:rsidRPr="00062044">
        <w:rPr>
          <w:lang w:val="it-IT"/>
        </w:rPr>
        <w:t>d</w:t>
      </w:r>
      <w:r w:rsidR="00D73B7B" w:rsidRPr="00062044">
        <w:rPr>
          <w:lang w:val="it-IT"/>
        </w:rPr>
        <w:t>el dirigente scolastico</w:t>
      </w:r>
    </w:p>
    <w:p w14:paraId="0FD0FC08" w14:textId="77777777" w:rsidR="00182420" w:rsidRPr="009A1346" w:rsidRDefault="00C01CEC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Il parere</w:t>
      </w:r>
      <w:r w:rsidR="009A1346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favorevole è legato alla garanzia da parte dell’Istituto scolastico di accogliere lo studente-partner per la durata del soggiorno, di inserirlo nella vita dell’Istituto e di </w:t>
      </w:r>
      <w:r w:rsid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garantirgli la permanenza più appropriata.</w:t>
      </w:r>
    </w:p>
    <w:p w14:paraId="5F617F91" w14:textId="77777777" w:rsidR="009A35F1" w:rsidRDefault="009A35F1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14:paraId="3A67D483" w14:textId="77777777" w:rsidR="0024577B" w:rsidRPr="009A1346" w:rsidRDefault="0024577B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646"/>
      </w:tblGrid>
      <w:tr w:rsidR="009A35F1" w:rsidRPr="009A35F1" w14:paraId="6FBC2FA5" w14:textId="77777777" w:rsidTr="009A35F1">
        <w:trPr>
          <w:trHeight w:val="567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508294" w14:textId="77777777" w:rsidR="009A35F1" w:rsidRPr="009A35F1" w:rsidRDefault="00062044" w:rsidP="009A35F1">
            <w:pPr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PARERE</w:t>
            </w:r>
            <w:r w:rsidR="009A35F1" w:rsidRPr="009A35F1"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2B33" w14:textId="77777777" w:rsidR="009A35F1" w:rsidRPr="009A35F1" w:rsidRDefault="00447CE6" w:rsidP="009A134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proofErr w:type="gram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favorevole</w:t>
            </w:r>
            <w:proofErr w:type="spellEnd"/>
            <w:proofErr w:type="gramEnd"/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  </w:t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  <w:t xml:space="preserve">    </w:t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4C653E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4C653E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sfavorevole</w:t>
            </w:r>
            <w:proofErr w:type="spellEnd"/>
          </w:p>
        </w:tc>
      </w:tr>
    </w:tbl>
    <w:p w14:paraId="217CD158" w14:textId="77777777" w:rsidR="009A1346" w:rsidRPr="009A35F1" w:rsidRDefault="009A1346" w:rsidP="003F4AC3">
      <w:pPr>
        <w:spacing w:after="0" w:line="240" w:lineRule="auto"/>
        <w:rPr>
          <w:rFonts w:ascii="Garamond" w:eastAsia="Times New Roman" w:hAnsi="Garamond" w:cs="Arial"/>
          <w:b/>
          <w:i/>
          <w:sz w:val="24"/>
          <w:szCs w:val="24"/>
          <w:lang w:eastAsia="de-DE"/>
        </w:rPr>
      </w:pPr>
    </w:p>
    <w:p w14:paraId="4C77CEF2" w14:textId="77777777" w:rsidR="004F2496" w:rsidRDefault="004F249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14:paraId="2B4AF9AD" w14:textId="77777777" w:rsidR="0024577B" w:rsidRDefault="0024577B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14:paraId="76591A91" w14:textId="77777777" w:rsidR="009A35F1" w:rsidRPr="009A1346" w:rsidRDefault="009A134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A</w:t>
      </w:r>
      <w:r w:rsidR="009A35F1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_____________                        </w:t>
      </w: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il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__________________________________________</w:t>
      </w:r>
    </w:p>
    <w:p w14:paraId="535D19C5" w14:textId="77777777" w:rsidR="009A35F1" w:rsidRPr="009A1346" w:rsidRDefault="009A35F1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14:paraId="35B28664" w14:textId="77777777" w:rsidR="00182420" w:rsidRDefault="009A1346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Firma e timbro del Dirigente scolastico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</w:t>
      </w:r>
    </w:p>
    <w:sectPr w:rsidR="00182420" w:rsidSect="00DF37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7" w:bottom="397" w:left="567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DD00C" w14:textId="77777777" w:rsidR="004C653E" w:rsidRDefault="004C653E" w:rsidP="001D6751">
      <w:pPr>
        <w:spacing w:after="0" w:line="240" w:lineRule="auto"/>
      </w:pPr>
      <w:r>
        <w:separator/>
      </w:r>
    </w:p>
  </w:endnote>
  <w:endnote w:type="continuationSeparator" w:id="0">
    <w:p w14:paraId="503D335A" w14:textId="77777777" w:rsidR="004C653E" w:rsidRDefault="004C653E" w:rsidP="001D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5A12" w14:textId="77777777" w:rsidR="003B66AB" w:rsidRDefault="003B66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DBCC" w14:textId="77777777" w:rsidR="000F131F" w:rsidRDefault="000F131F" w:rsidP="000F131F">
    <w:pPr>
      <w:pStyle w:val="Pidipagina"/>
    </w:pPr>
  </w:p>
  <w:p w14:paraId="5682DAA7" w14:textId="77777777" w:rsidR="000F131F" w:rsidRPr="000F131F" w:rsidRDefault="0001746B" w:rsidP="000F131F">
    <w:pPr>
      <w:pStyle w:val="Pidipagina"/>
      <w:ind w:left="284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4EAC18" wp14:editId="652CB503">
              <wp:simplePos x="0" y="0"/>
              <wp:positionH relativeFrom="page">
                <wp:posOffset>7196455</wp:posOffset>
              </wp:positionH>
              <wp:positionV relativeFrom="page">
                <wp:posOffset>10239375</wp:posOffset>
              </wp:positionV>
              <wp:extent cx="90805" cy="450215"/>
              <wp:effectExtent l="5080" t="9525" r="8890" b="6985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5D8B9ED" id="Rectangle 1" o:spid="_x0000_s1026" style="position:absolute;margin-left:566.65pt;margin-top:806.25pt;width:7.15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" fillcolor="#4472c4" strokecolor="#1f3763">
              <w10:wrap anchorx="page" anchory="page"/>
            </v:rect>
          </w:pict>
        </mc:Fallback>
      </mc:AlternateContent>
    </w: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2918F1" wp14:editId="66AED082">
              <wp:simplePos x="0" y="0"/>
              <wp:positionH relativeFrom="page">
                <wp:posOffset>274320</wp:posOffset>
              </wp:positionH>
              <wp:positionV relativeFrom="page">
                <wp:posOffset>10239375</wp:posOffset>
              </wp:positionV>
              <wp:extent cx="90805" cy="450215"/>
              <wp:effectExtent l="7620" t="9525" r="6350" b="698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12152FD" id="Rectangle 2" o:spid="_x0000_s1026" style="position:absolute;margin-left:21.6pt;margin-top:806.25pt;width:7.1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" fillcolor="#4472c4" strokecolor="#1f3763">
              <w10:wrap anchorx="page" anchory="page"/>
            </v:rect>
          </w:pict>
        </mc:Fallback>
      </mc:AlternateContent>
    </w:r>
    <w:r w:rsidR="000F131F" w:rsidRPr="000F131F">
      <w:rPr>
        <w:rFonts w:ascii="Garamond" w:hAnsi="Garamond" w:cstheme="majorHAnsi"/>
      </w:rPr>
      <w:t>[</w:t>
    </w:r>
    <w:r w:rsidR="00850F22">
      <w:rPr>
        <w:rFonts w:ascii="Garamond" w:hAnsi="Garamond"/>
      </w:rPr>
      <w:t>Pag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PAGE</w:instrText>
    </w:r>
    <w:r w:rsidR="00447CE6" w:rsidRPr="000F131F">
      <w:rPr>
        <w:rFonts w:ascii="Garamond" w:hAnsi="Garamond"/>
      </w:rPr>
      <w:fldChar w:fldCharType="separate"/>
    </w:r>
    <w:r w:rsidR="00F214FA">
      <w:rPr>
        <w:rFonts w:ascii="Garamond" w:hAnsi="Garamond"/>
        <w:noProof/>
      </w:rPr>
      <w:t>5</w:t>
    </w:r>
    <w:r w:rsidR="00447CE6" w:rsidRPr="000F131F">
      <w:rPr>
        <w:rFonts w:ascii="Garamond" w:hAnsi="Garamond"/>
      </w:rPr>
      <w:fldChar w:fldCharType="end"/>
    </w:r>
    <w:r w:rsidR="00850F22">
      <w:rPr>
        <w:rFonts w:ascii="Garamond" w:hAnsi="Garamond"/>
      </w:rPr>
      <w:t xml:space="preserve"> di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NUMPAGES</w:instrText>
    </w:r>
    <w:r w:rsidR="00447CE6" w:rsidRPr="000F131F">
      <w:rPr>
        <w:rFonts w:ascii="Garamond" w:hAnsi="Garamond"/>
      </w:rPr>
      <w:fldChar w:fldCharType="separate"/>
    </w:r>
    <w:r w:rsidR="00F214FA">
      <w:rPr>
        <w:rFonts w:ascii="Garamond" w:hAnsi="Garamond"/>
        <w:noProof/>
      </w:rPr>
      <w:t>6</w:t>
    </w:r>
    <w:r w:rsidR="00447CE6" w:rsidRPr="000F131F">
      <w:rPr>
        <w:rFonts w:ascii="Garamond" w:hAnsi="Garamond"/>
      </w:rPr>
      <w:fldChar w:fldCharType="end"/>
    </w:r>
    <w:r w:rsidR="000F131F" w:rsidRPr="000F131F">
      <w:rPr>
        <w:rFonts w:ascii="Garamond" w:hAnsi="Garamond" w:cstheme="majorHAnsi"/>
      </w:rPr>
      <w:t>]</w:t>
    </w:r>
  </w:p>
  <w:p w14:paraId="750B25B0" w14:textId="77777777" w:rsidR="00533E69" w:rsidRPr="000F131F" w:rsidRDefault="0001746B">
    <w:pPr>
      <w:pStyle w:val="Pidipagina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5B81E7E9" wp14:editId="21AAC9EF">
              <wp:simplePos x="0" y="0"/>
              <wp:positionH relativeFrom="page">
                <wp:posOffset>10795</wp:posOffset>
              </wp:positionH>
              <wp:positionV relativeFrom="page">
                <wp:posOffset>10239375</wp:posOffset>
              </wp:positionV>
              <wp:extent cx="7538085" cy="215265"/>
              <wp:effectExtent l="10795" t="9525" r="11430" b="190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8085" cy="215265"/>
                        <a:chOff x="8" y="9"/>
                        <a:chExt cx="15823" cy="1439"/>
                      </a:xfrm>
                    </wpg:grpSpPr>
                    <wps:wsp>
                      <wps:cNvPr id="1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2E22CE3D" id="Group 3" o:spid="_x0000_s1026" style="position:absolute;margin-left:.85pt;margin-top:806.25pt;width:593.55pt;height:16.95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" strokecolor="#00c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EB13" w14:textId="77777777" w:rsidR="003B66AB" w:rsidRDefault="003B66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B645" w14:textId="77777777" w:rsidR="004C653E" w:rsidRDefault="004C653E" w:rsidP="001D6751">
      <w:pPr>
        <w:spacing w:after="0" w:line="240" w:lineRule="auto"/>
      </w:pPr>
      <w:r>
        <w:separator/>
      </w:r>
    </w:p>
  </w:footnote>
  <w:footnote w:type="continuationSeparator" w:id="0">
    <w:p w14:paraId="018F3893" w14:textId="77777777" w:rsidR="004C653E" w:rsidRDefault="004C653E" w:rsidP="001D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9CB0" w14:textId="77777777" w:rsidR="003B66AB" w:rsidRDefault="003B66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61D6" w14:textId="77777777" w:rsidR="003B66AB" w:rsidRDefault="003B66A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F31C" w14:textId="77777777" w:rsidR="003B66AB" w:rsidRDefault="003B66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033DE"/>
    <w:multiLevelType w:val="hybridMultilevel"/>
    <w:tmpl w:val="9110A3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D4B22"/>
    <w:multiLevelType w:val="hybridMultilevel"/>
    <w:tmpl w:val="55EE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D2431"/>
    <w:multiLevelType w:val="hybridMultilevel"/>
    <w:tmpl w:val="6AAE1148"/>
    <w:lvl w:ilvl="0" w:tplc="00087BD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360A7"/>
    <w:multiLevelType w:val="hybridMultilevel"/>
    <w:tmpl w:val="64825F5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9489170">
    <w:abstractNumId w:val="0"/>
  </w:num>
  <w:num w:numId="2" w16cid:durableId="698898283">
    <w:abstractNumId w:val="3"/>
  </w:num>
  <w:num w:numId="3" w16cid:durableId="1566837696">
    <w:abstractNumId w:val="1"/>
  </w:num>
  <w:num w:numId="4" w16cid:durableId="89667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E4A"/>
    <w:rsid w:val="0001746B"/>
    <w:rsid w:val="00050AAD"/>
    <w:rsid w:val="00050DE7"/>
    <w:rsid w:val="00055653"/>
    <w:rsid w:val="00062044"/>
    <w:rsid w:val="0006352B"/>
    <w:rsid w:val="000B311A"/>
    <w:rsid w:val="000F131F"/>
    <w:rsid w:val="00123E4A"/>
    <w:rsid w:val="00132961"/>
    <w:rsid w:val="001366AE"/>
    <w:rsid w:val="00151FBC"/>
    <w:rsid w:val="00182420"/>
    <w:rsid w:val="001A1F0E"/>
    <w:rsid w:val="001A4A37"/>
    <w:rsid w:val="001D6751"/>
    <w:rsid w:val="001E2E1D"/>
    <w:rsid w:val="00203F18"/>
    <w:rsid w:val="0022530E"/>
    <w:rsid w:val="0024577B"/>
    <w:rsid w:val="002506C7"/>
    <w:rsid w:val="002516BA"/>
    <w:rsid w:val="002634F2"/>
    <w:rsid w:val="002739E9"/>
    <w:rsid w:val="002B5DBC"/>
    <w:rsid w:val="002E04B6"/>
    <w:rsid w:val="002F769E"/>
    <w:rsid w:val="00315978"/>
    <w:rsid w:val="0032651A"/>
    <w:rsid w:val="00327904"/>
    <w:rsid w:val="00350C5B"/>
    <w:rsid w:val="00364C7E"/>
    <w:rsid w:val="0038415E"/>
    <w:rsid w:val="003A272F"/>
    <w:rsid w:val="003B66AB"/>
    <w:rsid w:val="003C45DA"/>
    <w:rsid w:val="003D34AC"/>
    <w:rsid w:val="003F4AC3"/>
    <w:rsid w:val="00426AE7"/>
    <w:rsid w:val="00447CE6"/>
    <w:rsid w:val="00461803"/>
    <w:rsid w:val="00466EEE"/>
    <w:rsid w:val="0048735D"/>
    <w:rsid w:val="004C653E"/>
    <w:rsid w:val="004E1636"/>
    <w:rsid w:val="004E2C26"/>
    <w:rsid w:val="004F1C3B"/>
    <w:rsid w:val="004F2496"/>
    <w:rsid w:val="004F4174"/>
    <w:rsid w:val="005110F4"/>
    <w:rsid w:val="00533E69"/>
    <w:rsid w:val="00556501"/>
    <w:rsid w:val="00591B4B"/>
    <w:rsid w:val="005A3F95"/>
    <w:rsid w:val="005D342F"/>
    <w:rsid w:val="0062010E"/>
    <w:rsid w:val="0064283A"/>
    <w:rsid w:val="00656F99"/>
    <w:rsid w:val="00677FE4"/>
    <w:rsid w:val="006A677A"/>
    <w:rsid w:val="006B3909"/>
    <w:rsid w:val="006C2B1B"/>
    <w:rsid w:val="006F0049"/>
    <w:rsid w:val="0076681B"/>
    <w:rsid w:val="007863CD"/>
    <w:rsid w:val="00792C9F"/>
    <w:rsid w:val="00795346"/>
    <w:rsid w:val="007E5387"/>
    <w:rsid w:val="00800F8E"/>
    <w:rsid w:val="00850F22"/>
    <w:rsid w:val="0085187B"/>
    <w:rsid w:val="00854C2B"/>
    <w:rsid w:val="008617FB"/>
    <w:rsid w:val="008670A2"/>
    <w:rsid w:val="00875377"/>
    <w:rsid w:val="008A64C8"/>
    <w:rsid w:val="008B41FE"/>
    <w:rsid w:val="008D374F"/>
    <w:rsid w:val="008F62DB"/>
    <w:rsid w:val="009655A4"/>
    <w:rsid w:val="009803D3"/>
    <w:rsid w:val="00986AC4"/>
    <w:rsid w:val="00987570"/>
    <w:rsid w:val="009902EF"/>
    <w:rsid w:val="0099330C"/>
    <w:rsid w:val="009A1346"/>
    <w:rsid w:val="009A35F1"/>
    <w:rsid w:val="009B060C"/>
    <w:rsid w:val="009D5E48"/>
    <w:rsid w:val="009D75C2"/>
    <w:rsid w:val="00A263C3"/>
    <w:rsid w:val="00A275FB"/>
    <w:rsid w:val="00A545F2"/>
    <w:rsid w:val="00A55AA4"/>
    <w:rsid w:val="00A60E21"/>
    <w:rsid w:val="00A83D9D"/>
    <w:rsid w:val="00A91121"/>
    <w:rsid w:val="00AB7C4E"/>
    <w:rsid w:val="00AF0BBC"/>
    <w:rsid w:val="00B26148"/>
    <w:rsid w:val="00B3453B"/>
    <w:rsid w:val="00B372CF"/>
    <w:rsid w:val="00B5097E"/>
    <w:rsid w:val="00B54DEC"/>
    <w:rsid w:val="00B7066D"/>
    <w:rsid w:val="00B72E70"/>
    <w:rsid w:val="00B915FD"/>
    <w:rsid w:val="00BB4045"/>
    <w:rsid w:val="00BC1E29"/>
    <w:rsid w:val="00BC2721"/>
    <w:rsid w:val="00BF413A"/>
    <w:rsid w:val="00C01CEC"/>
    <w:rsid w:val="00C319B4"/>
    <w:rsid w:val="00C4124D"/>
    <w:rsid w:val="00C848B3"/>
    <w:rsid w:val="00CA69F3"/>
    <w:rsid w:val="00CD386D"/>
    <w:rsid w:val="00CD59AB"/>
    <w:rsid w:val="00D11A65"/>
    <w:rsid w:val="00D32F57"/>
    <w:rsid w:val="00D566C8"/>
    <w:rsid w:val="00D73B7B"/>
    <w:rsid w:val="00D86168"/>
    <w:rsid w:val="00DB551F"/>
    <w:rsid w:val="00DB5F22"/>
    <w:rsid w:val="00DF376D"/>
    <w:rsid w:val="00DF4106"/>
    <w:rsid w:val="00E43357"/>
    <w:rsid w:val="00E45EEB"/>
    <w:rsid w:val="00E75344"/>
    <w:rsid w:val="00E8476F"/>
    <w:rsid w:val="00E86169"/>
    <w:rsid w:val="00EA79A6"/>
    <w:rsid w:val="00F214FA"/>
    <w:rsid w:val="00F23A3B"/>
    <w:rsid w:val="00F24AD7"/>
    <w:rsid w:val="00F5448C"/>
    <w:rsid w:val="00F9172D"/>
    <w:rsid w:val="00F94F38"/>
    <w:rsid w:val="00FA43C5"/>
    <w:rsid w:val="00FA5AAC"/>
    <w:rsid w:val="00FC453C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BE1E1"/>
  <w15:docId w15:val="{A9357424-A1D8-4D61-B049-EBAB1E4B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  <w:style w:type="paragraph" w:customStyle="1" w:styleId="Default">
    <w:name w:val="Default"/>
    <w:rsid w:val="002739E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05867-2B67-46CF-8E62-2C17BC62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1681</Words>
  <Characters>9584</Characters>
  <Application>Microsoft Office Word</Application>
  <DocSecurity>0</DocSecurity>
  <Lines>79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OEM</Company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</dc:creator>
  <cp:lastModifiedBy>donatella solidone</cp:lastModifiedBy>
  <cp:revision>3</cp:revision>
  <cp:lastPrinted>2019-12-12T11:20:00Z</cp:lastPrinted>
  <dcterms:created xsi:type="dcterms:W3CDTF">2022-04-04T12:32:00Z</dcterms:created>
  <dcterms:modified xsi:type="dcterms:W3CDTF">2022-04-05T10:39:00Z</dcterms:modified>
</cp:coreProperties>
</file>